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02736" w14:textId="21A45EF8" w:rsidR="009335D8" w:rsidRPr="00C56D42" w:rsidRDefault="00F5785D" w:rsidP="009335D8">
      <w:pPr>
        <w:spacing w:after="0" w:line="240" w:lineRule="auto"/>
        <w:jc w:val="right"/>
        <w:rPr>
          <w:rFonts w:ascii="Times New Roman" w:eastAsia="Times New Roman" w:hAnsi="Times New Roman" w:cs="Times New Roman"/>
          <w:bCs/>
          <w:sz w:val="24"/>
          <w:szCs w:val="24"/>
        </w:rPr>
      </w:pPr>
      <w:r w:rsidRPr="00C56D42">
        <w:rPr>
          <w:rFonts w:ascii="Times New Roman" w:eastAsia="Times New Roman" w:hAnsi="Times New Roman" w:cs="Times New Roman"/>
          <w:sz w:val="24"/>
          <w:szCs w:val="24"/>
        </w:rPr>
        <w:t>Priedas Nr. 2</w:t>
      </w:r>
      <w:r w:rsidR="009335D8" w:rsidRPr="00C56D42">
        <w:rPr>
          <w:rFonts w:ascii="Times New Roman" w:eastAsia="Times New Roman" w:hAnsi="Times New Roman" w:cs="Times New Roman"/>
          <w:sz w:val="24"/>
          <w:szCs w:val="24"/>
        </w:rPr>
        <w:t xml:space="preserve">. </w:t>
      </w:r>
      <w:r w:rsidRPr="00C56D42">
        <w:rPr>
          <w:rFonts w:ascii="Times New Roman" w:eastAsia="Times New Roman" w:hAnsi="Times New Roman" w:cs="Times New Roman"/>
          <w:sz w:val="24"/>
          <w:szCs w:val="24"/>
        </w:rPr>
        <w:t>Pasiūlymo forma</w:t>
      </w:r>
    </w:p>
    <w:p w14:paraId="641C4B17" w14:textId="77777777" w:rsidR="009335D8" w:rsidRPr="0009391B" w:rsidRDefault="009335D8" w:rsidP="00B80E70">
      <w:pPr>
        <w:spacing w:before="480" w:after="0" w:line="240" w:lineRule="auto"/>
        <w:jc w:val="center"/>
        <w:rPr>
          <w:rFonts w:ascii="Times New Roman" w:eastAsia="Times New Roman" w:hAnsi="Times New Roman" w:cs="Times New Roman"/>
          <w:b/>
        </w:rPr>
      </w:pPr>
      <w:r w:rsidRPr="0009391B">
        <w:rPr>
          <w:rFonts w:ascii="Times New Roman" w:eastAsia="Times New Roman" w:hAnsi="Times New Roman" w:cs="Times New Roman"/>
          <w:b/>
        </w:rPr>
        <w:t>PASIŪLYMAS</w:t>
      </w:r>
    </w:p>
    <w:p w14:paraId="794CA799" w14:textId="2E00EB7C" w:rsidR="00FD2FB5" w:rsidRPr="000F7398" w:rsidRDefault="000E2605" w:rsidP="000F7398">
      <w:pPr>
        <w:jc w:val="center"/>
        <w:rPr>
          <w:rFonts w:ascii="Times New Roman" w:hAnsi="Times New Roman" w:cs="Times New Roman"/>
          <w:b/>
          <w:bCs/>
        </w:rPr>
      </w:pPr>
      <w:r w:rsidRPr="000F7398">
        <w:rPr>
          <w:rFonts w:ascii="Times New Roman" w:eastAsia="Times New Roman" w:hAnsi="Times New Roman" w:cs="Times New Roman"/>
          <w:b/>
        </w:rPr>
        <w:t xml:space="preserve">DĖL </w:t>
      </w:r>
      <w:r w:rsidR="000F7398" w:rsidRPr="000F7398">
        <w:rPr>
          <w:rFonts w:ascii="Times New Roman" w:hAnsi="Times New Roman" w:cs="Times New Roman"/>
          <w:b/>
          <w:bCs/>
          <w:caps/>
        </w:rPr>
        <w:t>PIRMOS IR ŠEŠTOS STUDIJŲ VIZUALIZAVIMO ĮRANGOS</w:t>
      </w:r>
      <w:r w:rsidR="000F7398" w:rsidRPr="000F7398">
        <w:rPr>
          <w:rFonts w:ascii="Times New Roman" w:hAnsi="Times New Roman" w:cs="Times New Roman"/>
          <w:b/>
          <w:bCs/>
        </w:rPr>
        <w:t xml:space="preserve"> PIRKIMO</w:t>
      </w:r>
    </w:p>
    <w:p w14:paraId="23B4A525" w14:textId="4145901D" w:rsidR="00D41885" w:rsidRDefault="009B72F1" w:rsidP="00CC25BF">
      <w:pPr>
        <w:shd w:val="clear" w:color="auto" w:fill="FFFFFF"/>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2021-10-11</w:t>
      </w:r>
    </w:p>
    <w:p w14:paraId="2CDE002B" w14:textId="6BB3BC4E" w:rsidR="00D41885" w:rsidRPr="009A50AE" w:rsidRDefault="001C73F3" w:rsidP="00CC25BF">
      <w:pPr>
        <w:shd w:val="clear" w:color="auto" w:fill="FFFFFF"/>
        <w:spacing w:after="0" w:line="240" w:lineRule="auto"/>
        <w:jc w:val="center"/>
        <w:rPr>
          <w:rFonts w:ascii="Times New Roman" w:eastAsia="Times New Roman" w:hAnsi="Times New Roman" w:cs="Times New Roman"/>
          <w:bCs/>
        </w:rPr>
      </w:pPr>
      <w:r>
        <w:rPr>
          <w:rFonts w:ascii="Times New Roman" w:eastAsia="Times New Roman" w:hAnsi="Times New Roman" w:cs="Times New Roman"/>
          <w:bCs/>
        </w:rPr>
        <w:t>Šiauliai</w:t>
      </w:r>
    </w:p>
    <w:p w14:paraId="5DDCBB8D" w14:textId="77777777" w:rsidR="001C73F3" w:rsidRPr="009A50AE" w:rsidRDefault="001C73F3" w:rsidP="001C73F3">
      <w:pPr>
        <w:spacing w:after="0" w:line="240" w:lineRule="auto"/>
        <w:rPr>
          <w:rFonts w:ascii="Times New Roman" w:eastAsia="Times New Roman" w:hAnsi="Times New Roman" w:cs="Times New Roman"/>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28"/>
        <w:gridCol w:w="4927"/>
      </w:tblGrid>
      <w:tr w:rsidR="001C73F3" w:rsidRPr="009A50AE" w14:paraId="409390BB" w14:textId="77777777" w:rsidTr="001A7412">
        <w:tc>
          <w:tcPr>
            <w:tcW w:w="4928" w:type="dxa"/>
            <w:tcBorders>
              <w:top w:val="single" w:sz="4" w:space="0" w:color="auto"/>
              <w:left w:val="single" w:sz="4" w:space="0" w:color="auto"/>
              <w:bottom w:val="single" w:sz="4" w:space="0" w:color="auto"/>
              <w:right w:val="single" w:sz="4" w:space="0" w:color="auto"/>
            </w:tcBorders>
            <w:hideMark/>
          </w:tcPr>
          <w:p w14:paraId="78140495" w14:textId="77777777" w:rsidR="001C73F3" w:rsidRPr="009A50AE" w:rsidRDefault="001C73F3" w:rsidP="001A7412">
            <w:pPr>
              <w:spacing w:after="0" w:line="240" w:lineRule="auto"/>
              <w:rPr>
                <w:rFonts w:ascii="Times New Roman" w:eastAsia="Times New Roman" w:hAnsi="Times New Roman" w:cs="Times New Roman"/>
                <w:i/>
              </w:rPr>
            </w:pPr>
            <w:r w:rsidRPr="009A50AE">
              <w:rPr>
                <w:rFonts w:ascii="Times New Roman" w:eastAsia="Times New Roman" w:hAnsi="Times New Roman" w:cs="Times New Roman"/>
              </w:rPr>
              <w:t>Tiekėjo pavadinimas</w:t>
            </w:r>
          </w:p>
        </w:tc>
        <w:tc>
          <w:tcPr>
            <w:tcW w:w="4927" w:type="dxa"/>
            <w:tcBorders>
              <w:top w:val="single" w:sz="4" w:space="0" w:color="auto"/>
              <w:left w:val="single" w:sz="4" w:space="0" w:color="auto"/>
              <w:bottom w:val="single" w:sz="4" w:space="0" w:color="auto"/>
              <w:right w:val="single" w:sz="4" w:space="0" w:color="auto"/>
            </w:tcBorders>
          </w:tcPr>
          <w:p w14:paraId="3300CBB4" w14:textId="77777777" w:rsidR="001C73F3" w:rsidRPr="009A50AE" w:rsidRDefault="001C73F3" w:rsidP="001A7412">
            <w:pPr>
              <w:spacing w:after="0" w:line="240" w:lineRule="auto"/>
              <w:jc w:val="both"/>
              <w:rPr>
                <w:rFonts w:ascii="Times New Roman" w:eastAsia="Times New Roman" w:hAnsi="Times New Roman" w:cs="Times New Roman"/>
              </w:rPr>
            </w:pPr>
            <w:r w:rsidRPr="008653F4">
              <w:rPr>
                <w:rFonts w:ascii="Times New Roman" w:hAnsi="Times New Roman" w:cs="Times New Roman"/>
              </w:rPr>
              <w:t>TVC Solutions, UAB</w:t>
            </w:r>
          </w:p>
        </w:tc>
      </w:tr>
      <w:tr w:rsidR="001C73F3" w:rsidRPr="009A50AE" w14:paraId="6BF7EAC5" w14:textId="77777777" w:rsidTr="001A7412">
        <w:tc>
          <w:tcPr>
            <w:tcW w:w="4928" w:type="dxa"/>
            <w:tcBorders>
              <w:top w:val="single" w:sz="4" w:space="0" w:color="auto"/>
              <w:left w:val="single" w:sz="4" w:space="0" w:color="auto"/>
              <w:bottom w:val="single" w:sz="4" w:space="0" w:color="auto"/>
              <w:right w:val="single" w:sz="4" w:space="0" w:color="auto"/>
            </w:tcBorders>
            <w:hideMark/>
          </w:tcPr>
          <w:p w14:paraId="782435B0" w14:textId="77777777" w:rsidR="001C73F3" w:rsidRPr="009A50AE" w:rsidRDefault="001C73F3" w:rsidP="001A7412">
            <w:pPr>
              <w:spacing w:after="0" w:line="240" w:lineRule="auto"/>
              <w:jc w:val="both"/>
              <w:rPr>
                <w:rFonts w:ascii="Times New Roman" w:eastAsia="Times New Roman" w:hAnsi="Times New Roman" w:cs="Times New Roman"/>
              </w:rPr>
            </w:pPr>
            <w:r w:rsidRPr="009A50AE">
              <w:rPr>
                <w:rFonts w:ascii="Times New Roman" w:eastAsia="Times New Roman" w:hAnsi="Times New Roman" w:cs="Times New Roman"/>
              </w:rPr>
              <w:t xml:space="preserve">Tiekėjo adresas </w:t>
            </w:r>
          </w:p>
        </w:tc>
        <w:tc>
          <w:tcPr>
            <w:tcW w:w="4927" w:type="dxa"/>
            <w:tcBorders>
              <w:top w:val="single" w:sz="4" w:space="0" w:color="auto"/>
              <w:left w:val="single" w:sz="4" w:space="0" w:color="auto"/>
              <w:bottom w:val="single" w:sz="4" w:space="0" w:color="auto"/>
              <w:right w:val="single" w:sz="4" w:space="0" w:color="auto"/>
            </w:tcBorders>
          </w:tcPr>
          <w:p w14:paraId="202CA663" w14:textId="77777777" w:rsidR="001C73F3" w:rsidRPr="009A50AE" w:rsidRDefault="001C73F3" w:rsidP="001A7412">
            <w:pPr>
              <w:spacing w:after="0" w:line="240" w:lineRule="auto"/>
              <w:jc w:val="both"/>
              <w:rPr>
                <w:rFonts w:ascii="Times New Roman" w:eastAsia="Times New Roman" w:hAnsi="Times New Roman" w:cs="Times New Roman"/>
              </w:rPr>
            </w:pPr>
            <w:r w:rsidRPr="008653F4">
              <w:rPr>
                <w:rFonts w:ascii="Times New Roman" w:hAnsi="Times New Roman" w:cs="Times New Roman"/>
              </w:rPr>
              <w:t>Dvaro g. 140, Šiauliai, 76199</w:t>
            </w:r>
          </w:p>
        </w:tc>
      </w:tr>
      <w:tr w:rsidR="001C73F3" w:rsidRPr="009A50AE" w14:paraId="43608D1F" w14:textId="77777777" w:rsidTr="001A7412">
        <w:tc>
          <w:tcPr>
            <w:tcW w:w="4928" w:type="dxa"/>
            <w:tcBorders>
              <w:top w:val="single" w:sz="4" w:space="0" w:color="auto"/>
              <w:left w:val="single" w:sz="4" w:space="0" w:color="auto"/>
              <w:bottom w:val="single" w:sz="4" w:space="0" w:color="auto"/>
              <w:right w:val="single" w:sz="4" w:space="0" w:color="auto"/>
            </w:tcBorders>
            <w:hideMark/>
          </w:tcPr>
          <w:p w14:paraId="20F67A5C" w14:textId="77777777" w:rsidR="001C73F3" w:rsidRPr="009A50AE" w:rsidRDefault="001C73F3" w:rsidP="001A7412">
            <w:pPr>
              <w:spacing w:after="0" w:line="240" w:lineRule="auto"/>
              <w:jc w:val="both"/>
              <w:rPr>
                <w:rFonts w:ascii="Times New Roman" w:eastAsia="Times New Roman" w:hAnsi="Times New Roman" w:cs="Times New Roman"/>
              </w:rPr>
            </w:pPr>
            <w:r w:rsidRPr="009A50AE">
              <w:rPr>
                <w:rFonts w:ascii="Times New Roman" w:eastAsia="Times New Roman" w:hAnsi="Times New Roman" w:cs="Times New Roman"/>
              </w:rPr>
              <w:t xml:space="preserve">Tiekėjo įmonės kodas </w:t>
            </w:r>
          </w:p>
        </w:tc>
        <w:tc>
          <w:tcPr>
            <w:tcW w:w="4927" w:type="dxa"/>
            <w:tcBorders>
              <w:top w:val="single" w:sz="4" w:space="0" w:color="auto"/>
              <w:left w:val="single" w:sz="4" w:space="0" w:color="auto"/>
              <w:bottom w:val="single" w:sz="4" w:space="0" w:color="auto"/>
              <w:right w:val="single" w:sz="4" w:space="0" w:color="auto"/>
            </w:tcBorders>
          </w:tcPr>
          <w:p w14:paraId="2AC0D964" w14:textId="77777777" w:rsidR="001C73F3" w:rsidRPr="009A50AE" w:rsidRDefault="001C73F3" w:rsidP="001A7412">
            <w:pPr>
              <w:spacing w:after="0" w:line="240" w:lineRule="auto"/>
              <w:jc w:val="both"/>
              <w:rPr>
                <w:rFonts w:ascii="Times New Roman" w:eastAsia="Times New Roman" w:hAnsi="Times New Roman" w:cs="Times New Roman"/>
              </w:rPr>
            </w:pPr>
            <w:r w:rsidRPr="008653F4">
              <w:rPr>
                <w:rFonts w:ascii="Times New Roman" w:hAnsi="Times New Roman" w:cs="Times New Roman"/>
              </w:rPr>
              <w:t>145213623</w:t>
            </w:r>
          </w:p>
        </w:tc>
      </w:tr>
      <w:tr w:rsidR="001C73F3" w:rsidRPr="009A50AE" w14:paraId="159C1234" w14:textId="77777777" w:rsidTr="001A7412">
        <w:tc>
          <w:tcPr>
            <w:tcW w:w="4928" w:type="dxa"/>
            <w:tcBorders>
              <w:top w:val="single" w:sz="4" w:space="0" w:color="auto"/>
              <w:left w:val="single" w:sz="4" w:space="0" w:color="auto"/>
              <w:bottom w:val="single" w:sz="4" w:space="0" w:color="auto"/>
              <w:right w:val="single" w:sz="4" w:space="0" w:color="auto"/>
            </w:tcBorders>
            <w:hideMark/>
          </w:tcPr>
          <w:p w14:paraId="6A12B626" w14:textId="77777777" w:rsidR="001C73F3" w:rsidRPr="009A50AE" w:rsidRDefault="001C73F3" w:rsidP="001A7412">
            <w:pPr>
              <w:spacing w:after="0" w:line="240" w:lineRule="auto"/>
              <w:jc w:val="both"/>
              <w:rPr>
                <w:rFonts w:ascii="Times New Roman" w:eastAsia="Times New Roman" w:hAnsi="Times New Roman" w:cs="Times New Roman"/>
              </w:rPr>
            </w:pPr>
            <w:r w:rsidRPr="009A50AE">
              <w:rPr>
                <w:rFonts w:ascii="Times New Roman" w:eastAsia="Times New Roman" w:hAnsi="Times New Roman" w:cs="Times New Roman"/>
              </w:rPr>
              <w:t>Tiekėjo banko rekvizitai</w:t>
            </w:r>
          </w:p>
        </w:tc>
        <w:tc>
          <w:tcPr>
            <w:tcW w:w="4927" w:type="dxa"/>
            <w:tcBorders>
              <w:top w:val="single" w:sz="4" w:space="0" w:color="auto"/>
              <w:left w:val="single" w:sz="4" w:space="0" w:color="auto"/>
              <w:bottom w:val="single" w:sz="4" w:space="0" w:color="auto"/>
              <w:right w:val="single" w:sz="4" w:space="0" w:color="auto"/>
            </w:tcBorders>
          </w:tcPr>
          <w:p w14:paraId="6AE2D27A" w14:textId="77777777" w:rsidR="001C73F3" w:rsidRPr="008653F4" w:rsidRDefault="001C73F3" w:rsidP="001A7412">
            <w:pPr>
              <w:spacing w:after="0" w:line="240" w:lineRule="auto"/>
              <w:jc w:val="both"/>
              <w:rPr>
                <w:rFonts w:ascii="Times New Roman" w:hAnsi="Times New Roman" w:cs="Times New Roman"/>
              </w:rPr>
            </w:pPr>
            <w:r w:rsidRPr="008653F4">
              <w:rPr>
                <w:rFonts w:ascii="Times New Roman" w:hAnsi="Times New Roman" w:cs="Times New Roman"/>
              </w:rPr>
              <w:t>IBAN: LT744010044200497041</w:t>
            </w:r>
          </w:p>
          <w:p w14:paraId="1AB18A22" w14:textId="77777777" w:rsidR="001C73F3" w:rsidRPr="008653F4" w:rsidRDefault="001C73F3" w:rsidP="001A7412">
            <w:pPr>
              <w:spacing w:after="0" w:line="240" w:lineRule="auto"/>
              <w:jc w:val="both"/>
              <w:rPr>
                <w:rFonts w:ascii="Times New Roman" w:hAnsi="Times New Roman" w:cs="Times New Roman"/>
              </w:rPr>
            </w:pPr>
            <w:r w:rsidRPr="008653F4">
              <w:rPr>
                <w:rFonts w:ascii="Times New Roman" w:hAnsi="Times New Roman" w:cs="Times New Roman"/>
              </w:rPr>
              <w:t>SWIFT: AGBLLT2X</w:t>
            </w:r>
          </w:p>
          <w:p w14:paraId="280CFEEA" w14:textId="77777777" w:rsidR="001C73F3" w:rsidRPr="009A50AE" w:rsidRDefault="001C73F3" w:rsidP="001A7412">
            <w:pPr>
              <w:spacing w:after="0" w:line="240" w:lineRule="auto"/>
              <w:jc w:val="both"/>
              <w:rPr>
                <w:rFonts w:ascii="Times New Roman" w:eastAsia="Times New Roman" w:hAnsi="Times New Roman" w:cs="Times New Roman"/>
              </w:rPr>
            </w:pPr>
            <w:r w:rsidRPr="008653F4">
              <w:rPr>
                <w:rFonts w:ascii="Times New Roman" w:hAnsi="Times New Roman" w:cs="Times New Roman"/>
              </w:rPr>
              <w:t>LUMINOR BANK AS LITHUANIAN BRANCH</w:t>
            </w:r>
          </w:p>
        </w:tc>
      </w:tr>
      <w:tr w:rsidR="001C73F3" w:rsidRPr="009A50AE" w14:paraId="725294E7" w14:textId="77777777" w:rsidTr="001A7412">
        <w:tc>
          <w:tcPr>
            <w:tcW w:w="4928" w:type="dxa"/>
            <w:tcBorders>
              <w:top w:val="single" w:sz="4" w:space="0" w:color="auto"/>
              <w:left w:val="single" w:sz="4" w:space="0" w:color="auto"/>
              <w:bottom w:val="single" w:sz="4" w:space="0" w:color="auto"/>
              <w:right w:val="single" w:sz="4" w:space="0" w:color="auto"/>
            </w:tcBorders>
            <w:hideMark/>
          </w:tcPr>
          <w:p w14:paraId="1F731B67" w14:textId="77777777" w:rsidR="001C73F3" w:rsidRPr="009A50AE" w:rsidRDefault="001C73F3" w:rsidP="001A7412">
            <w:pPr>
              <w:spacing w:after="0" w:line="240" w:lineRule="auto"/>
              <w:jc w:val="both"/>
              <w:rPr>
                <w:rFonts w:ascii="Times New Roman" w:eastAsia="Times New Roman" w:hAnsi="Times New Roman" w:cs="Times New Roman"/>
              </w:rPr>
            </w:pPr>
            <w:r w:rsidRPr="009A50AE">
              <w:rPr>
                <w:rFonts w:ascii="Times New Roman" w:eastAsia="Times New Roman" w:hAnsi="Times New Roman" w:cs="Times New Roman"/>
              </w:rPr>
              <w:t xml:space="preserve">Tiekėjo PVM mokėtojo kodas </w:t>
            </w:r>
          </w:p>
        </w:tc>
        <w:tc>
          <w:tcPr>
            <w:tcW w:w="4927" w:type="dxa"/>
            <w:tcBorders>
              <w:top w:val="single" w:sz="4" w:space="0" w:color="auto"/>
              <w:left w:val="single" w:sz="4" w:space="0" w:color="auto"/>
              <w:bottom w:val="single" w:sz="4" w:space="0" w:color="auto"/>
              <w:right w:val="single" w:sz="4" w:space="0" w:color="auto"/>
            </w:tcBorders>
          </w:tcPr>
          <w:p w14:paraId="1DEEEEF9" w14:textId="77777777" w:rsidR="001C73F3" w:rsidRPr="009A50AE" w:rsidRDefault="001C73F3" w:rsidP="001A7412">
            <w:pPr>
              <w:spacing w:after="0" w:line="240" w:lineRule="auto"/>
              <w:jc w:val="both"/>
              <w:rPr>
                <w:rFonts w:ascii="Times New Roman" w:eastAsia="Times New Roman" w:hAnsi="Times New Roman" w:cs="Times New Roman"/>
              </w:rPr>
            </w:pPr>
            <w:r w:rsidRPr="008653F4">
              <w:rPr>
                <w:rFonts w:ascii="Times New Roman" w:hAnsi="Times New Roman" w:cs="Times New Roman"/>
              </w:rPr>
              <w:t>LT452136219</w:t>
            </w:r>
          </w:p>
        </w:tc>
      </w:tr>
      <w:tr w:rsidR="001C73F3" w:rsidRPr="009A50AE" w14:paraId="585FDE01" w14:textId="77777777" w:rsidTr="001A7412">
        <w:tc>
          <w:tcPr>
            <w:tcW w:w="4928" w:type="dxa"/>
            <w:tcBorders>
              <w:top w:val="single" w:sz="4" w:space="0" w:color="auto"/>
              <w:left w:val="single" w:sz="4" w:space="0" w:color="auto"/>
              <w:bottom w:val="single" w:sz="4" w:space="0" w:color="auto"/>
              <w:right w:val="single" w:sz="4" w:space="0" w:color="auto"/>
            </w:tcBorders>
            <w:hideMark/>
          </w:tcPr>
          <w:p w14:paraId="652768F0" w14:textId="77777777" w:rsidR="001C73F3" w:rsidRPr="009A50AE" w:rsidRDefault="001C73F3" w:rsidP="001A7412">
            <w:pPr>
              <w:spacing w:after="0" w:line="240" w:lineRule="auto"/>
              <w:jc w:val="both"/>
              <w:rPr>
                <w:rFonts w:ascii="Times New Roman" w:eastAsia="Times New Roman" w:hAnsi="Times New Roman" w:cs="Times New Roman"/>
              </w:rPr>
            </w:pPr>
            <w:r w:rsidRPr="009A50AE">
              <w:rPr>
                <w:rFonts w:ascii="Times New Roman" w:eastAsia="Times New Roman" w:hAnsi="Times New Roman" w:cs="Times New Roman"/>
              </w:rPr>
              <w:t xml:space="preserve">Telefono numeris </w:t>
            </w:r>
          </w:p>
        </w:tc>
        <w:tc>
          <w:tcPr>
            <w:tcW w:w="4927" w:type="dxa"/>
            <w:tcBorders>
              <w:top w:val="single" w:sz="4" w:space="0" w:color="auto"/>
              <w:left w:val="single" w:sz="4" w:space="0" w:color="auto"/>
              <w:bottom w:val="single" w:sz="4" w:space="0" w:color="auto"/>
              <w:right w:val="single" w:sz="4" w:space="0" w:color="auto"/>
            </w:tcBorders>
          </w:tcPr>
          <w:p w14:paraId="33F1A551" w14:textId="77777777" w:rsidR="001C73F3" w:rsidRPr="009A50AE" w:rsidRDefault="001C73F3" w:rsidP="001A7412">
            <w:pPr>
              <w:spacing w:after="0" w:line="240" w:lineRule="auto"/>
              <w:jc w:val="both"/>
              <w:rPr>
                <w:rFonts w:ascii="Times New Roman" w:eastAsia="Times New Roman" w:hAnsi="Times New Roman" w:cs="Times New Roman"/>
              </w:rPr>
            </w:pPr>
            <w:r w:rsidRPr="008653F4">
              <w:rPr>
                <w:rFonts w:ascii="Times New Roman" w:hAnsi="Times New Roman" w:cs="Times New Roman"/>
              </w:rPr>
              <w:t>+37041520295</w:t>
            </w:r>
          </w:p>
        </w:tc>
      </w:tr>
      <w:tr w:rsidR="001C73F3" w:rsidRPr="009A50AE" w14:paraId="488E06EE" w14:textId="77777777" w:rsidTr="001A7412">
        <w:tc>
          <w:tcPr>
            <w:tcW w:w="4928" w:type="dxa"/>
            <w:tcBorders>
              <w:top w:val="single" w:sz="4" w:space="0" w:color="auto"/>
              <w:left w:val="single" w:sz="4" w:space="0" w:color="auto"/>
              <w:bottom w:val="single" w:sz="4" w:space="0" w:color="auto"/>
              <w:right w:val="single" w:sz="4" w:space="0" w:color="auto"/>
            </w:tcBorders>
            <w:hideMark/>
          </w:tcPr>
          <w:p w14:paraId="70D4B470" w14:textId="77777777" w:rsidR="001C73F3" w:rsidRPr="009A50AE" w:rsidRDefault="001C73F3" w:rsidP="001A7412">
            <w:pPr>
              <w:spacing w:after="0" w:line="240" w:lineRule="auto"/>
              <w:jc w:val="both"/>
              <w:rPr>
                <w:rFonts w:ascii="Times New Roman" w:eastAsia="Times New Roman" w:hAnsi="Times New Roman" w:cs="Times New Roman"/>
              </w:rPr>
            </w:pPr>
            <w:r w:rsidRPr="009A50AE">
              <w:rPr>
                <w:rFonts w:ascii="Times New Roman" w:eastAsia="Times New Roman" w:hAnsi="Times New Roman" w:cs="Times New Roman"/>
              </w:rPr>
              <w:t xml:space="preserve">Fakso numeris </w:t>
            </w:r>
          </w:p>
        </w:tc>
        <w:tc>
          <w:tcPr>
            <w:tcW w:w="4927" w:type="dxa"/>
            <w:tcBorders>
              <w:top w:val="single" w:sz="4" w:space="0" w:color="auto"/>
              <w:left w:val="single" w:sz="4" w:space="0" w:color="auto"/>
              <w:bottom w:val="single" w:sz="4" w:space="0" w:color="auto"/>
              <w:right w:val="single" w:sz="4" w:space="0" w:color="auto"/>
            </w:tcBorders>
          </w:tcPr>
          <w:p w14:paraId="2B1B11FE" w14:textId="77777777" w:rsidR="001C73F3" w:rsidRPr="009A50AE" w:rsidRDefault="001C73F3" w:rsidP="001A7412">
            <w:pPr>
              <w:spacing w:after="0" w:line="240" w:lineRule="auto"/>
              <w:jc w:val="both"/>
              <w:rPr>
                <w:rFonts w:ascii="Times New Roman" w:eastAsia="Times New Roman" w:hAnsi="Times New Roman" w:cs="Times New Roman"/>
              </w:rPr>
            </w:pPr>
            <w:r w:rsidRPr="008653F4">
              <w:rPr>
                <w:rFonts w:ascii="Times New Roman" w:hAnsi="Times New Roman" w:cs="Times New Roman"/>
              </w:rPr>
              <w:t>+37041520542</w:t>
            </w:r>
          </w:p>
        </w:tc>
      </w:tr>
      <w:tr w:rsidR="001C73F3" w:rsidRPr="009A50AE" w14:paraId="6385AB5E" w14:textId="77777777" w:rsidTr="001A7412">
        <w:tc>
          <w:tcPr>
            <w:tcW w:w="4928" w:type="dxa"/>
            <w:tcBorders>
              <w:top w:val="single" w:sz="4" w:space="0" w:color="auto"/>
              <w:left w:val="single" w:sz="4" w:space="0" w:color="auto"/>
              <w:bottom w:val="single" w:sz="4" w:space="0" w:color="auto"/>
              <w:right w:val="single" w:sz="4" w:space="0" w:color="auto"/>
            </w:tcBorders>
            <w:hideMark/>
          </w:tcPr>
          <w:p w14:paraId="0BACA125" w14:textId="77777777" w:rsidR="001C73F3" w:rsidRPr="009A50AE" w:rsidRDefault="001C73F3" w:rsidP="001A7412">
            <w:pPr>
              <w:spacing w:after="0" w:line="240" w:lineRule="auto"/>
              <w:jc w:val="both"/>
              <w:rPr>
                <w:rFonts w:ascii="Times New Roman" w:eastAsia="Times New Roman" w:hAnsi="Times New Roman" w:cs="Times New Roman"/>
              </w:rPr>
            </w:pPr>
            <w:r w:rsidRPr="009A50AE">
              <w:rPr>
                <w:rFonts w:ascii="Times New Roman" w:eastAsia="Times New Roman" w:hAnsi="Times New Roman" w:cs="Times New Roman"/>
              </w:rPr>
              <w:t>El. pašto adresas</w:t>
            </w:r>
          </w:p>
        </w:tc>
        <w:tc>
          <w:tcPr>
            <w:tcW w:w="4927" w:type="dxa"/>
            <w:tcBorders>
              <w:top w:val="single" w:sz="4" w:space="0" w:color="auto"/>
              <w:left w:val="single" w:sz="4" w:space="0" w:color="auto"/>
              <w:bottom w:val="single" w:sz="4" w:space="0" w:color="auto"/>
              <w:right w:val="single" w:sz="4" w:space="0" w:color="auto"/>
            </w:tcBorders>
          </w:tcPr>
          <w:p w14:paraId="78AEC342" w14:textId="77777777" w:rsidR="001C73F3" w:rsidRPr="009A50AE" w:rsidRDefault="001C73F3" w:rsidP="001A7412">
            <w:pPr>
              <w:spacing w:after="0" w:line="240" w:lineRule="auto"/>
              <w:jc w:val="both"/>
              <w:rPr>
                <w:rFonts w:ascii="Times New Roman" w:eastAsia="Times New Roman" w:hAnsi="Times New Roman" w:cs="Times New Roman"/>
              </w:rPr>
            </w:pPr>
            <w:r w:rsidRPr="008653F4">
              <w:rPr>
                <w:rFonts w:ascii="Times New Roman" w:hAnsi="Times New Roman" w:cs="Times New Roman"/>
              </w:rPr>
              <w:t>tvc@tvc.tv</w:t>
            </w:r>
          </w:p>
        </w:tc>
      </w:tr>
    </w:tbl>
    <w:p w14:paraId="5983AD9C" w14:textId="1A0C20AC" w:rsidR="00DA3806" w:rsidRPr="00DA3806" w:rsidRDefault="00DA3806" w:rsidP="00DA3806">
      <w:pPr>
        <w:spacing w:before="120" w:after="0" w:line="240" w:lineRule="auto"/>
        <w:ind w:firstLine="720"/>
        <w:jc w:val="both"/>
        <w:rPr>
          <w:rFonts w:ascii="Times New Roman" w:eastAsia="Times New Roman" w:hAnsi="Times New Roman" w:cs="Times New Roman"/>
        </w:rPr>
      </w:pPr>
      <w:r w:rsidRPr="00DA3806">
        <w:rPr>
          <w:rFonts w:ascii="Times New Roman" w:eastAsia="Times New Roman" w:hAnsi="Times New Roman" w:cs="Times New Roman"/>
        </w:rPr>
        <w:t>1. Šiuo pasiūlymu pažymime, kad sutinkame su visomis Pirkimo sąlygomis, nustatytomis:</w:t>
      </w:r>
    </w:p>
    <w:p w14:paraId="2BA81FA7" w14:textId="77777777" w:rsidR="00DA3806" w:rsidRPr="00DA3806" w:rsidRDefault="00DA3806" w:rsidP="00DA3806">
      <w:pPr>
        <w:spacing w:after="0" w:line="240" w:lineRule="auto"/>
        <w:ind w:firstLine="720"/>
        <w:jc w:val="both"/>
        <w:rPr>
          <w:rFonts w:ascii="Times New Roman" w:eastAsia="Times New Roman" w:hAnsi="Times New Roman" w:cs="Times New Roman"/>
        </w:rPr>
      </w:pPr>
      <w:r w:rsidRPr="00DA3806">
        <w:rPr>
          <w:rFonts w:ascii="Times New Roman" w:eastAsia="Times New Roman" w:hAnsi="Times New Roman" w:cs="Times New Roman"/>
        </w:rPr>
        <w:t>1) skelbime, paskelbtame Viešųjų pirkimų įstatymo nustatyta tvarka CVP IS interneto adresu</w:t>
      </w:r>
      <w:r w:rsidRPr="00DA3806">
        <w:rPr>
          <w:rFonts w:ascii="Times New Roman" w:eastAsia="Times New Roman" w:hAnsi="Times New Roman" w:cs="Times New Roman"/>
          <w:iCs/>
        </w:rPr>
        <w:t xml:space="preserve">: </w:t>
      </w:r>
      <w:hyperlink r:id="rId9" w:history="1">
        <w:r w:rsidRPr="00DA3806">
          <w:rPr>
            <w:rFonts w:ascii="Times New Roman" w:eastAsia="Times New Roman" w:hAnsi="Times New Roman" w:cs="Times New Roman"/>
            <w:color w:val="0000FF"/>
            <w:u w:val="single"/>
          </w:rPr>
          <w:t>https://pirkimai.eviesiejipirkimai.lt</w:t>
        </w:r>
      </w:hyperlink>
      <w:r w:rsidRPr="00DA3806">
        <w:rPr>
          <w:rFonts w:ascii="Times New Roman" w:eastAsia="Times New Roman" w:hAnsi="Times New Roman" w:cs="Times New Roman"/>
        </w:rPr>
        <w:t xml:space="preserve"> (taikoma, kai apie pirkimą buvo paskelbta);</w:t>
      </w:r>
    </w:p>
    <w:p w14:paraId="6BD3054F" w14:textId="77777777" w:rsidR="00DA3806" w:rsidRPr="00DA3806" w:rsidRDefault="00DA3806" w:rsidP="00DA3806">
      <w:pPr>
        <w:spacing w:after="0" w:line="240" w:lineRule="auto"/>
        <w:ind w:firstLine="720"/>
        <w:jc w:val="both"/>
        <w:rPr>
          <w:rFonts w:ascii="Times New Roman" w:eastAsia="Times New Roman" w:hAnsi="Times New Roman" w:cs="Times New Roman"/>
        </w:rPr>
      </w:pPr>
      <w:r w:rsidRPr="00DA3806">
        <w:rPr>
          <w:rFonts w:ascii="Times New Roman" w:eastAsia="Times New Roman" w:hAnsi="Times New Roman" w:cs="Times New Roman"/>
        </w:rPr>
        <w:t>2) kituose pirkimo dokumentuose (jų paaiškinimuose, papildymuose).</w:t>
      </w:r>
    </w:p>
    <w:p w14:paraId="31DE0729" w14:textId="77777777" w:rsidR="00563C99" w:rsidRPr="00563C99" w:rsidRDefault="00563C99" w:rsidP="00563C99">
      <w:pPr>
        <w:tabs>
          <w:tab w:val="left" w:pos="720"/>
        </w:tabs>
        <w:spacing w:after="0" w:line="240" w:lineRule="auto"/>
        <w:ind w:firstLine="720"/>
        <w:jc w:val="both"/>
        <w:rPr>
          <w:rFonts w:ascii="Times New Roman" w:eastAsia="Times New Roman" w:hAnsi="Times New Roman" w:cs="Times New Roman"/>
        </w:rPr>
      </w:pPr>
      <w:r w:rsidRPr="00563C99">
        <w:rPr>
          <w:rFonts w:ascii="Times New Roman" w:eastAsia="Times New Roman" w:hAnsi="Times New Roman" w:cs="Times New Roman"/>
        </w:rPr>
        <w:t>Taip pat pažymime, kad suprantame, jog:</w:t>
      </w:r>
    </w:p>
    <w:p w14:paraId="2DC57880" w14:textId="77777777" w:rsidR="00563C99" w:rsidRPr="00563C99" w:rsidRDefault="00563C99" w:rsidP="00563C99">
      <w:pPr>
        <w:tabs>
          <w:tab w:val="left" w:pos="720"/>
        </w:tabs>
        <w:spacing w:after="0" w:line="240" w:lineRule="auto"/>
        <w:ind w:firstLine="720"/>
        <w:jc w:val="both"/>
        <w:rPr>
          <w:rFonts w:ascii="Times New Roman" w:eastAsia="Times New Roman" w:hAnsi="Times New Roman" w:cs="Times New Roman"/>
        </w:rPr>
      </w:pPr>
      <w:r w:rsidRPr="00563C99">
        <w:rPr>
          <w:rFonts w:ascii="Times New Roman" w:eastAsia="Times New Roman" w:hAnsi="Times New Roman" w:cs="Times New Roman"/>
        </w:rPr>
        <w:t>a) jei tiekėjas, pirkimo laimėjimo atveju vykdant pirkimo sutartį, netvarkys asmens duomenų Perkančiosios organizacijos vardu, t. y. netaps duomenų tvarkytoju, jis bus laikomas duomenų valdytoju, kuris turi teises ir pareigas, nustatytas 2016 m. balandžio 27 d. Europos Parlamento ir Tarybos reglamente (ES) 2016/679 dėl fizinių asmenų apsaugos tvarkant asmens duomenis ir dėl laisvo tokių duomenų judėjimo ir kuriuo panaikinama Direktyva 95/46/EB (Bendrasis duomenų apsaugos reglamentas) (toliau – Reglamentas).</w:t>
      </w:r>
    </w:p>
    <w:p w14:paraId="0BACA0B8" w14:textId="46B87E66" w:rsidR="00563C99" w:rsidRDefault="00563C99" w:rsidP="00563C99">
      <w:pPr>
        <w:tabs>
          <w:tab w:val="left" w:pos="720"/>
        </w:tabs>
        <w:spacing w:after="0" w:line="240" w:lineRule="auto"/>
        <w:ind w:firstLine="720"/>
        <w:jc w:val="both"/>
        <w:rPr>
          <w:rFonts w:ascii="Times New Roman" w:eastAsia="Times New Roman" w:hAnsi="Times New Roman" w:cs="Times New Roman"/>
        </w:rPr>
      </w:pPr>
      <w:r w:rsidRPr="00563C99">
        <w:rPr>
          <w:rFonts w:ascii="Times New Roman" w:eastAsia="Times New Roman" w:hAnsi="Times New Roman" w:cs="Times New Roman"/>
        </w:rPr>
        <w:t xml:space="preserve">b) jei tiekėjas, pirkimo laimėjimo atveju vykdant pirkimo sutartį, tvarkys asmens duomenis Perkančiosios organizacijos vardu, jis vadovaujantis Reglamentu bus laikomas duomenų tvarkytoju. Tokiu atveju tiekėjas, kurio pasiūlymas bus pripažintas laimėjusiu pirkimą, turės pasirašyti duomenų tvarkymo sutartį (patvirtiname, jog susipažinome su duomenų tvarkymo sutarties sąlygomis, taip pat Perkančiosios organizacijos asmens duomenų tvarkymo tvarkos aprašu, paskelbtu Perkančiosios organizacijos interneto svetainėje adresu </w:t>
      </w:r>
      <w:hyperlink r:id="rId10" w:history="1">
        <w:r w:rsidRPr="00563C99">
          <w:rPr>
            <w:rStyle w:val="Hyperlink"/>
            <w:rFonts w:ascii="Times New Roman" w:eastAsia="Times New Roman" w:hAnsi="Times New Roman" w:cs="Times New Roman"/>
          </w:rPr>
          <w:t>https://apie.lrt.lt/valdymas/svarbus-dokumentai/kiti-dokumentai</w:t>
        </w:r>
      </w:hyperlink>
      <w:r w:rsidRPr="00563C99">
        <w:rPr>
          <w:rFonts w:ascii="Times New Roman" w:eastAsia="Times New Roman" w:hAnsi="Times New Roman" w:cs="Times New Roman"/>
        </w:rPr>
        <w:t xml:space="preserve">  (taip pat randamu </w:t>
      </w:r>
      <w:hyperlink r:id="rId11" w:history="1">
        <w:r w:rsidRPr="00563C99">
          <w:rPr>
            <w:rStyle w:val="Hyperlink"/>
            <w:rFonts w:ascii="Times New Roman" w:eastAsia="Times New Roman" w:hAnsi="Times New Roman" w:cs="Times New Roman"/>
          </w:rPr>
          <w:t>www.lrt.lt</w:t>
        </w:r>
      </w:hyperlink>
      <w:r w:rsidRPr="00563C99">
        <w:rPr>
          <w:rFonts w:ascii="Times New Roman" w:eastAsia="Times New Roman" w:hAnsi="Times New Roman" w:cs="Times New Roman"/>
        </w:rPr>
        <w:t xml:space="preserve">, pasirenkant skiltį „Apie LRT“, „Valdymas“ ir „Kiti dokumentai“). Pareiškiame, jog egzistuojant šiame punkte nurodytoms aplinkybėms, sutinkame pirkimo laimėjimo atveju sudarius pirkimo sutartį taip pat sudaryti duomenų tvarkymo sutartį. </w:t>
      </w:r>
    </w:p>
    <w:p w14:paraId="2ED5E73F" w14:textId="77777777" w:rsidR="00D41885" w:rsidRPr="00563C99" w:rsidRDefault="00D41885" w:rsidP="00563C99">
      <w:pPr>
        <w:tabs>
          <w:tab w:val="left" w:pos="720"/>
        </w:tabs>
        <w:spacing w:after="0" w:line="240" w:lineRule="auto"/>
        <w:ind w:firstLine="720"/>
        <w:jc w:val="both"/>
        <w:rPr>
          <w:rFonts w:ascii="Times New Roman" w:eastAsia="Times New Roman" w:hAnsi="Times New Roman" w:cs="Times New Roman"/>
        </w:rPr>
      </w:pPr>
    </w:p>
    <w:p w14:paraId="2F4961D7" w14:textId="527CB434" w:rsidR="009335D8" w:rsidRDefault="009335D8" w:rsidP="009335D8">
      <w:pPr>
        <w:tabs>
          <w:tab w:val="left" w:pos="720"/>
        </w:tabs>
        <w:spacing w:after="0" w:line="240" w:lineRule="auto"/>
        <w:ind w:firstLine="720"/>
        <w:jc w:val="both"/>
        <w:rPr>
          <w:rFonts w:ascii="Times New Roman" w:eastAsia="Times New Roman" w:hAnsi="Times New Roman" w:cs="Times New Roman"/>
        </w:rPr>
      </w:pPr>
      <w:r w:rsidRPr="00DA3806">
        <w:rPr>
          <w:rFonts w:ascii="Times New Roman" w:eastAsia="Times New Roman" w:hAnsi="Times New Roman" w:cs="Times New Roman"/>
        </w:rPr>
        <w:t xml:space="preserve">2. Teikdami šį pasiūlymą, mes patvirtiname, kad į mūsų siūlomą kainą įskaičiuotos visos </w:t>
      </w:r>
      <w:r w:rsidR="00287FE4" w:rsidRPr="00DA3806">
        <w:rPr>
          <w:rFonts w:ascii="Times New Roman" w:eastAsia="Times New Roman" w:hAnsi="Times New Roman" w:cs="Times New Roman"/>
        </w:rPr>
        <w:t>prekių</w:t>
      </w:r>
      <w:r w:rsidRPr="00DA3806">
        <w:rPr>
          <w:rFonts w:ascii="Times New Roman" w:eastAsia="Times New Roman" w:hAnsi="Times New Roman" w:cs="Times New Roman"/>
        </w:rPr>
        <w:t xml:space="preserve"> </w:t>
      </w:r>
      <w:r w:rsidR="00563C99">
        <w:rPr>
          <w:rFonts w:ascii="Times New Roman" w:eastAsia="Times New Roman" w:hAnsi="Times New Roman" w:cs="Times New Roman"/>
        </w:rPr>
        <w:t>tiekimo/paslaugų teikimo</w:t>
      </w:r>
      <w:r w:rsidRPr="00DA3806">
        <w:rPr>
          <w:rFonts w:ascii="Times New Roman" w:eastAsia="Times New Roman" w:hAnsi="Times New Roman" w:cs="Times New Roman"/>
        </w:rPr>
        <w:t xml:space="preserve"> išlaidos ir visi mokesčiai, ir kad mes prisiimame riziką už visas išlaidas, kurias, teikdami pasiūlymą ir laikydamiesi Perkančiosios organizacijos reikalavimų, privalėjome įskaičiuoti į pasiūlymo kainą.</w:t>
      </w:r>
    </w:p>
    <w:p w14:paraId="54532523" w14:textId="5BB92EC3" w:rsidR="00DF77B9" w:rsidRDefault="009335D8" w:rsidP="00B80E70">
      <w:pPr>
        <w:tabs>
          <w:tab w:val="left" w:pos="720"/>
        </w:tabs>
        <w:spacing w:before="240" w:after="120" w:line="240" w:lineRule="auto"/>
        <w:ind w:firstLine="720"/>
        <w:jc w:val="both"/>
        <w:rPr>
          <w:rFonts w:ascii="Times New Roman" w:eastAsia="Times New Roman" w:hAnsi="Times New Roman" w:cs="Times New Roman"/>
        </w:rPr>
      </w:pPr>
      <w:r w:rsidRPr="00F917B8">
        <w:rPr>
          <w:rFonts w:ascii="Times New Roman" w:eastAsia="Times New Roman" w:hAnsi="Times New Roman" w:cs="Times New Roman"/>
        </w:rPr>
        <w:t xml:space="preserve">3. Mes siūlome šias </w:t>
      </w:r>
      <w:r w:rsidR="00FD2FB5" w:rsidRPr="00F917B8">
        <w:rPr>
          <w:rFonts w:ascii="Times New Roman" w:hAnsi="Times New Roman" w:cs="Times New Roman"/>
        </w:rPr>
        <w:t>prekes</w:t>
      </w:r>
      <w:r w:rsidR="00563C99">
        <w:rPr>
          <w:rFonts w:ascii="Times New Roman" w:hAnsi="Times New Roman" w:cs="Times New Roman"/>
        </w:rPr>
        <w:t>/paslaugas</w:t>
      </w:r>
      <w:r w:rsidR="0065768F" w:rsidRPr="00F917B8">
        <w:rPr>
          <w:rFonts w:ascii="Times New Roman" w:hAnsi="Times New Roman" w:cs="Times New Roman"/>
        </w:rPr>
        <w:t xml:space="preserve"> </w:t>
      </w:r>
      <w:r w:rsidR="000C51D1" w:rsidRPr="00F917B8">
        <w:rPr>
          <w:rFonts w:ascii="Times New Roman" w:eastAsia="Times New Roman" w:hAnsi="Times New Roman" w:cs="Times New Roman"/>
        </w:rPr>
        <w:t>už nurodytą kainą</w:t>
      </w:r>
      <w:r w:rsidRPr="00F917B8">
        <w:rPr>
          <w:rFonts w:ascii="Times New Roman" w:eastAsia="Times New Roman" w:hAnsi="Times New Roman" w:cs="Times New Roman"/>
        </w:rPr>
        <w:t>:</w:t>
      </w:r>
    </w:p>
    <w:p w14:paraId="40EBF450" w14:textId="5DF0699C" w:rsidR="00B22635" w:rsidRPr="00B22635" w:rsidRDefault="00B22635" w:rsidP="00B22635">
      <w:pPr>
        <w:tabs>
          <w:tab w:val="left" w:pos="720"/>
        </w:tabs>
        <w:spacing w:before="120" w:after="120" w:line="240" w:lineRule="auto"/>
        <w:ind w:firstLine="720"/>
        <w:jc w:val="right"/>
        <w:rPr>
          <w:rFonts w:ascii="Times New Roman" w:eastAsia="Times New Roman" w:hAnsi="Times New Roman" w:cs="Times New Roman"/>
          <w:i/>
          <w:iCs/>
        </w:rPr>
      </w:pPr>
      <w:r>
        <w:rPr>
          <w:rFonts w:ascii="Times New Roman" w:eastAsia="Times New Roman" w:hAnsi="Times New Roman" w:cs="Times New Roman"/>
          <w:lang w:val="en-US"/>
        </w:rPr>
        <w:t xml:space="preserve">1 </w:t>
      </w:r>
      <w:r>
        <w:rPr>
          <w:rFonts w:ascii="Times New Roman" w:eastAsia="Times New Roman" w:hAnsi="Times New Roman" w:cs="Times New Roman"/>
        </w:rPr>
        <w:t xml:space="preserve">lentelė. </w:t>
      </w:r>
      <w:r w:rsidRPr="00B22635">
        <w:rPr>
          <w:rFonts w:ascii="Times New Roman" w:eastAsia="Times New Roman" w:hAnsi="Times New Roman" w:cs="Times New Roman"/>
          <w:i/>
          <w:iCs/>
        </w:rPr>
        <w:t>Prekių</w:t>
      </w:r>
      <w:r w:rsidR="00563C99">
        <w:rPr>
          <w:rFonts w:ascii="Times New Roman" w:eastAsia="Times New Roman" w:hAnsi="Times New Roman" w:cs="Times New Roman"/>
          <w:i/>
          <w:iCs/>
        </w:rPr>
        <w:t>/paslaugų</w:t>
      </w:r>
      <w:r w:rsidRPr="00B22635">
        <w:rPr>
          <w:rFonts w:ascii="Times New Roman" w:eastAsia="Times New Roman" w:hAnsi="Times New Roman" w:cs="Times New Roman"/>
          <w:i/>
          <w:iCs/>
        </w:rPr>
        <w:t xml:space="preserve"> kain</w:t>
      </w:r>
      <w:r>
        <w:rPr>
          <w:rFonts w:ascii="Times New Roman" w:eastAsia="Times New Roman" w:hAnsi="Times New Roman" w:cs="Times New Roman"/>
          <w:i/>
          <w:iCs/>
        </w:rPr>
        <w:t>a</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657"/>
        <w:gridCol w:w="1021"/>
        <w:gridCol w:w="1276"/>
        <w:gridCol w:w="1701"/>
        <w:gridCol w:w="1701"/>
      </w:tblGrid>
      <w:tr w:rsidR="00F917B8" w:rsidRPr="00F917B8" w14:paraId="59342A41" w14:textId="77777777" w:rsidTr="003557C7">
        <w:trPr>
          <w:trHeight w:val="489"/>
        </w:trPr>
        <w:tc>
          <w:tcPr>
            <w:tcW w:w="562" w:type="dxa"/>
            <w:vAlign w:val="center"/>
            <w:hideMark/>
          </w:tcPr>
          <w:p w14:paraId="14C47F5E" w14:textId="02619C78" w:rsidR="00DF77B9" w:rsidRPr="00F917B8" w:rsidRDefault="00DF77B9" w:rsidP="00B80E70">
            <w:pPr>
              <w:spacing w:after="0" w:line="240" w:lineRule="auto"/>
              <w:jc w:val="center"/>
              <w:rPr>
                <w:rFonts w:ascii="Times New Roman" w:eastAsia="Times New Roman" w:hAnsi="Times New Roman" w:cs="Times New Roman"/>
                <w:b/>
              </w:rPr>
            </w:pPr>
            <w:r w:rsidRPr="00F917B8">
              <w:rPr>
                <w:rFonts w:ascii="Times New Roman" w:eastAsia="Times New Roman" w:hAnsi="Times New Roman" w:cs="Times New Roman"/>
                <w:b/>
              </w:rPr>
              <w:t>Eil. Nr.</w:t>
            </w:r>
          </w:p>
        </w:tc>
        <w:tc>
          <w:tcPr>
            <w:tcW w:w="3657" w:type="dxa"/>
            <w:vAlign w:val="center"/>
            <w:hideMark/>
          </w:tcPr>
          <w:p w14:paraId="5156EFD8" w14:textId="73CB0C30" w:rsidR="00DF77B9" w:rsidRPr="00B80E70" w:rsidRDefault="0027068C" w:rsidP="00B80E70">
            <w:pPr>
              <w:adjustRightInd w:val="0"/>
              <w:snapToGrid w:val="0"/>
              <w:spacing w:after="0" w:line="240" w:lineRule="auto"/>
              <w:jc w:val="center"/>
              <w:rPr>
                <w:rFonts w:ascii="Times New Roman" w:eastAsia="Times New Roman" w:hAnsi="Times New Roman" w:cs="Times New Roman"/>
                <w:b/>
                <w:bCs/>
              </w:rPr>
            </w:pPr>
            <w:r w:rsidRPr="00B80E70">
              <w:rPr>
                <w:rFonts w:ascii="Times New Roman" w:hAnsi="Times New Roman" w:cs="Times New Roman"/>
                <w:b/>
                <w:bCs/>
              </w:rPr>
              <w:t>P</w:t>
            </w:r>
            <w:r w:rsidR="00FD2FB5" w:rsidRPr="00B80E70">
              <w:rPr>
                <w:rFonts w:ascii="Times New Roman" w:hAnsi="Times New Roman" w:cs="Times New Roman"/>
                <w:b/>
                <w:bCs/>
              </w:rPr>
              <w:t>rek</w:t>
            </w:r>
            <w:r w:rsidRPr="00B80E70">
              <w:rPr>
                <w:rFonts w:ascii="Times New Roman" w:hAnsi="Times New Roman" w:cs="Times New Roman"/>
                <w:b/>
                <w:bCs/>
              </w:rPr>
              <w:t>ė</w:t>
            </w:r>
            <w:r w:rsidR="00FD2FB5" w:rsidRPr="00B80E70">
              <w:rPr>
                <w:rFonts w:ascii="Times New Roman" w:hAnsi="Times New Roman" w:cs="Times New Roman"/>
                <w:b/>
                <w:bCs/>
              </w:rPr>
              <w:t>s</w:t>
            </w:r>
            <w:r w:rsidRPr="00B80E70">
              <w:rPr>
                <w:rFonts w:ascii="Times New Roman" w:hAnsi="Times New Roman" w:cs="Times New Roman"/>
                <w:b/>
                <w:bCs/>
              </w:rPr>
              <w:t xml:space="preserve"> </w:t>
            </w:r>
            <w:r w:rsidR="00DF77B9" w:rsidRPr="00B80E70">
              <w:rPr>
                <w:rFonts w:ascii="Times New Roman" w:eastAsia="Times New Roman" w:hAnsi="Times New Roman" w:cs="Times New Roman"/>
                <w:b/>
                <w:bCs/>
              </w:rPr>
              <w:t>pavadinimas</w:t>
            </w:r>
          </w:p>
        </w:tc>
        <w:tc>
          <w:tcPr>
            <w:tcW w:w="1021" w:type="dxa"/>
            <w:vAlign w:val="center"/>
            <w:hideMark/>
          </w:tcPr>
          <w:p w14:paraId="0F3C223D" w14:textId="77777777" w:rsidR="00DF77B9" w:rsidRPr="00F917B8" w:rsidRDefault="00DF77B9" w:rsidP="00B80E70">
            <w:pPr>
              <w:adjustRightInd w:val="0"/>
              <w:snapToGrid w:val="0"/>
              <w:spacing w:after="0" w:line="240" w:lineRule="auto"/>
              <w:jc w:val="center"/>
              <w:rPr>
                <w:rFonts w:ascii="Times New Roman" w:eastAsia="Times New Roman" w:hAnsi="Times New Roman" w:cs="Times New Roman"/>
                <w:b/>
              </w:rPr>
            </w:pPr>
            <w:r w:rsidRPr="00F917B8">
              <w:rPr>
                <w:rFonts w:ascii="Times New Roman" w:eastAsia="Times New Roman" w:hAnsi="Times New Roman" w:cs="Times New Roman"/>
                <w:b/>
              </w:rPr>
              <w:t>Mato</w:t>
            </w:r>
          </w:p>
          <w:p w14:paraId="10FA3FCD" w14:textId="77777777" w:rsidR="00DF77B9" w:rsidRPr="00F917B8" w:rsidRDefault="00DF77B9" w:rsidP="00B80E70">
            <w:pPr>
              <w:adjustRightInd w:val="0"/>
              <w:snapToGrid w:val="0"/>
              <w:spacing w:after="0" w:line="240" w:lineRule="auto"/>
              <w:jc w:val="center"/>
              <w:rPr>
                <w:rFonts w:ascii="Times New Roman" w:eastAsia="Times New Roman" w:hAnsi="Times New Roman" w:cs="Times New Roman"/>
                <w:b/>
              </w:rPr>
            </w:pPr>
            <w:r w:rsidRPr="00F917B8">
              <w:rPr>
                <w:rFonts w:ascii="Times New Roman" w:eastAsia="Times New Roman" w:hAnsi="Times New Roman" w:cs="Times New Roman"/>
                <w:b/>
              </w:rPr>
              <w:t>vnt.</w:t>
            </w:r>
          </w:p>
        </w:tc>
        <w:tc>
          <w:tcPr>
            <w:tcW w:w="1276" w:type="dxa"/>
            <w:vAlign w:val="center"/>
          </w:tcPr>
          <w:p w14:paraId="6B6E5371" w14:textId="187AB4C1" w:rsidR="00DF77B9" w:rsidRPr="00F917B8" w:rsidRDefault="001C354B" w:rsidP="00B80E70">
            <w:pPr>
              <w:tabs>
                <w:tab w:val="left" w:pos="200"/>
              </w:tabs>
              <w:snapToGrid w:val="0"/>
              <w:spacing w:after="0" w:line="240" w:lineRule="auto"/>
              <w:jc w:val="center"/>
              <w:rPr>
                <w:rFonts w:ascii="Times New Roman" w:eastAsia="Times New Roman" w:hAnsi="Times New Roman" w:cs="Times New Roman"/>
                <w:b/>
              </w:rPr>
            </w:pPr>
            <w:r w:rsidRPr="00F917B8">
              <w:rPr>
                <w:rFonts w:ascii="Times New Roman" w:eastAsia="Times New Roman" w:hAnsi="Times New Roman" w:cs="Times New Roman"/>
                <w:b/>
              </w:rPr>
              <w:t>Kiekis</w:t>
            </w:r>
          </w:p>
        </w:tc>
        <w:tc>
          <w:tcPr>
            <w:tcW w:w="1701" w:type="dxa"/>
            <w:vAlign w:val="center"/>
            <w:hideMark/>
          </w:tcPr>
          <w:p w14:paraId="00597906" w14:textId="5B69B40E" w:rsidR="00B80E70" w:rsidRDefault="00AB73B5" w:rsidP="00B80E70">
            <w:pPr>
              <w:snapToGri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Vnt. k</w:t>
            </w:r>
            <w:r w:rsidR="00CB30FB" w:rsidRPr="00F917B8">
              <w:rPr>
                <w:rFonts w:ascii="Times New Roman" w:eastAsia="Times New Roman" w:hAnsi="Times New Roman" w:cs="Times New Roman"/>
                <w:b/>
              </w:rPr>
              <w:t>aina</w:t>
            </w:r>
            <w:r w:rsidR="00B80E70">
              <w:rPr>
                <w:rFonts w:ascii="Times New Roman" w:eastAsia="Times New Roman" w:hAnsi="Times New Roman" w:cs="Times New Roman"/>
                <w:b/>
              </w:rPr>
              <w:t xml:space="preserve"> </w:t>
            </w:r>
            <w:r w:rsidR="001C354B" w:rsidRPr="00F917B8">
              <w:rPr>
                <w:rFonts w:ascii="Times New Roman" w:eastAsia="Times New Roman" w:hAnsi="Times New Roman" w:cs="Times New Roman"/>
                <w:b/>
              </w:rPr>
              <w:t xml:space="preserve">EUR </w:t>
            </w:r>
          </w:p>
          <w:p w14:paraId="02840A32" w14:textId="392CA241" w:rsidR="00DF77B9" w:rsidRPr="00F917B8" w:rsidRDefault="001C354B" w:rsidP="00B80E70">
            <w:pPr>
              <w:snapToGrid w:val="0"/>
              <w:spacing w:after="0" w:line="240" w:lineRule="auto"/>
              <w:jc w:val="center"/>
              <w:rPr>
                <w:rFonts w:ascii="Times New Roman" w:eastAsia="Times New Roman" w:hAnsi="Times New Roman" w:cs="Times New Roman"/>
                <w:b/>
              </w:rPr>
            </w:pPr>
            <w:r w:rsidRPr="00F917B8">
              <w:rPr>
                <w:rFonts w:ascii="Times New Roman" w:eastAsia="Times New Roman" w:hAnsi="Times New Roman" w:cs="Times New Roman"/>
                <w:b/>
              </w:rPr>
              <w:t>(be PVM)</w:t>
            </w:r>
          </w:p>
        </w:tc>
        <w:tc>
          <w:tcPr>
            <w:tcW w:w="1701" w:type="dxa"/>
            <w:vAlign w:val="center"/>
            <w:hideMark/>
          </w:tcPr>
          <w:p w14:paraId="0F572F51" w14:textId="73C25ED4" w:rsidR="00B80E70" w:rsidRDefault="00B80E70" w:rsidP="00B80E70">
            <w:pPr>
              <w:snapToGri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Bendra k</w:t>
            </w:r>
            <w:r w:rsidR="00DF77B9" w:rsidRPr="00F917B8">
              <w:rPr>
                <w:rFonts w:ascii="Times New Roman" w:eastAsia="Times New Roman" w:hAnsi="Times New Roman" w:cs="Times New Roman"/>
                <w:b/>
              </w:rPr>
              <w:t xml:space="preserve">aina EUR </w:t>
            </w:r>
          </w:p>
          <w:p w14:paraId="1E87C242" w14:textId="7412C687" w:rsidR="00DF77B9" w:rsidRPr="00F917B8" w:rsidRDefault="00DF77B9" w:rsidP="00B80E70">
            <w:pPr>
              <w:snapToGrid w:val="0"/>
              <w:spacing w:after="0" w:line="240" w:lineRule="auto"/>
              <w:jc w:val="center"/>
              <w:rPr>
                <w:rFonts w:ascii="Times New Roman" w:eastAsia="Times New Roman" w:hAnsi="Times New Roman" w:cs="Times New Roman"/>
                <w:b/>
              </w:rPr>
            </w:pPr>
            <w:r w:rsidRPr="00F917B8">
              <w:rPr>
                <w:rFonts w:ascii="Times New Roman" w:eastAsia="Times New Roman" w:hAnsi="Times New Roman" w:cs="Times New Roman"/>
                <w:b/>
              </w:rPr>
              <w:t>(be PVM)</w:t>
            </w:r>
          </w:p>
        </w:tc>
      </w:tr>
      <w:tr w:rsidR="00F917B8" w:rsidRPr="00F917B8" w14:paraId="31BF6CE3" w14:textId="77777777" w:rsidTr="003557C7">
        <w:trPr>
          <w:trHeight w:val="214"/>
        </w:trPr>
        <w:tc>
          <w:tcPr>
            <w:tcW w:w="562" w:type="dxa"/>
          </w:tcPr>
          <w:p w14:paraId="4145ED02" w14:textId="77777777" w:rsidR="00DF77B9" w:rsidRPr="00F917B8" w:rsidRDefault="00DF77B9" w:rsidP="00DF77B9">
            <w:pPr>
              <w:spacing w:after="0" w:line="240" w:lineRule="auto"/>
              <w:jc w:val="center"/>
              <w:rPr>
                <w:rFonts w:ascii="Times New Roman" w:eastAsia="Times New Roman" w:hAnsi="Times New Roman" w:cs="Times New Roman"/>
                <w:b/>
                <w:i/>
              </w:rPr>
            </w:pPr>
            <w:r w:rsidRPr="00F917B8">
              <w:rPr>
                <w:rFonts w:ascii="Times New Roman" w:eastAsia="Times New Roman" w:hAnsi="Times New Roman" w:cs="Times New Roman"/>
                <w:b/>
                <w:i/>
              </w:rPr>
              <w:t>1</w:t>
            </w:r>
          </w:p>
        </w:tc>
        <w:tc>
          <w:tcPr>
            <w:tcW w:w="3657" w:type="dxa"/>
          </w:tcPr>
          <w:p w14:paraId="32A2470F" w14:textId="77777777" w:rsidR="00DF77B9" w:rsidRPr="00F917B8" w:rsidRDefault="00DF77B9" w:rsidP="00DF77B9">
            <w:pPr>
              <w:adjustRightInd w:val="0"/>
              <w:snapToGrid w:val="0"/>
              <w:spacing w:after="0" w:line="240" w:lineRule="auto"/>
              <w:jc w:val="center"/>
              <w:rPr>
                <w:rFonts w:ascii="Times New Roman" w:eastAsia="Times New Roman" w:hAnsi="Times New Roman" w:cs="Times New Roman"/>
                <w:b/>
                <w:i/>
              </w:rPr>
            </w:pPr>
            <w:r w:rsidRPr="00F917B8">
              <w:rPr>
                <w:rFonts w:ascii="Times New Roman" w:eastAsia="Times New Roman" w:hAnsi="Times New Roman" w:cs="Times New Roman"/>
                <w:b/>
                <w:i/>
              </w:rPr>
              <w:t>2</w:t>
            </w:r>
          </w:p>
        </w:tc>
        <w:tc>
          <w:tcPr>
            <w:tcW w:w="1021" w:type="dxa"/>
          </w:tcPr>
          <w:p w14:paraId="168CE26B" w14:textId="77777777" w:rsidR="00DF77B9" w:rsidRPr="00F917B8" w:rsidRDefault="00DF77B9" w:rsidP="00DF77B9">
            <w:pPr>
              <w:adjustRightInd w:val="0"/>
              <w:snapToGrid w:val="0"/>
              <w:spacing w:after="0" w:line="240" w:lineRule="auto"/>
              <w:jc w:val="center"/>
              <w:rPr>
                <w:rFonts w:ascii="Times New Roman" w:eastAsia="Times New Roman" w:hAnsi="Times New Roman" w:cs="Times New Roman"/>
                <w:b/>
                <w:i/>
              </w:rPr>
            </w:pPr>
            <w:r w:rsidRPr="00F917B8">
              <w:rPr>
                <w:rFonts w:ascii="Times New Roman" w:eastAsia="Times New Roman" w:hAnsi="Times New Roman" w:cs="Times New Roman"/>
                <w:b/>
                <w:i/>
              </w:rPr>
              <w:t>3</w:t>
            </w:r>
          </w:p>
        </w:tc>
        <w:tc>
          <w:tcPr>
            <w:tcW w:w="1276" w:type="dxa"/>
          </w:tcPr>
          <w:p w14:paraId="35D6DFCA" w14:textId="77777777" w:rsidR="00DF77B9" w:rsidRPr="00F917B8" w:rsidRDefault="00DF77B9" w:rsidP="00DF77B9">
            <w:pPr>
              <w:tabs>
                <w:tab w:val="left" w:pos="200"/>
              </w:tabs>
              <w:snapToGrid w:val="0"/>
              <w:spacing w:after="0" w:line="240" w:lineRule="auto"/>
              <w:jc w:val="center"/>
              <w:rPr>
                <w:rFonts w:ascii="Times New Roman" w:eastAsia="Times New Roman" w:hAnsi="Times New Roman" w:cs="Times New Roman"/>
                <w:b/>
                <w:i/>
              </w:rPr>
            </w:pPr>
            <w:r w:rsidRPr="00F917B8">
              <w:rPr>
                <w:rFonts w:ascii="Times New Roman" w:eastAsia="Times New Roman" w:hAnsi="Times New Roman" w:cs="Times New Roman"/>
                <w:b/>
                <w:i/>
              </w:rPr>
              <w:t>4</w:t>
            </w:r>
          </w:p>
        </w:tc>
        <w:tc>
          <w:tcPr>
            <w:tcW w:w="1701" w:type="dxa"/>
          </w:tcPr>
          <w:p w14:paraId="0F5415B6" w14:textId="77777777" w:rsidR="00DF77B9" w:rsidRPr="00F917B8" w:rsidRDefault="00DF77B9" w:rsidP="00DF77B9">
            <w:pPr>
              <w:snapToGrid w:val="0"/>
              <w:spacing w:after="0" w:line="240" w:lineRule="auto"/>
              <w:ind w:right="-249"/>
              <w:jc w:val="center"/>
              <w:rPr>
                <w:rFonts w:ascii="Times New Roman" w:eastAsia="Times New Roman" w:hAnsi="Times New Roman" w:cs="Times New Roman"/>
                <w:b/>
                <w:i/>
              </w:rPr>
            </w:pPr>
            <w:r w:rsidRPr="00F917B8">
              <w:rPr>
                <w:rFonts w:ascii="Times New Roman" w:eastAsia="Times New Roman" w:hAnsi="Times New Roman" w:cs="Times New Roman"/>
                <w:b/>
                <w:i/>
              </w:rPr>
              <w:t>5</w:t>
            </w:r>
          </w:p>
        </w:tc>
        <w:tc>
          <w:tcPr>
            <w:tcW w:w="1701" w:type="dxa"/>
          </w:tcPr>
          <w:p w14:paraId="27D1ABFA" w14:textId="77777777" w:rsidR="00DF77B9" w:rsidRPr="00F917B8" w:rsidRDefault="00DF77B9" w:rsidP="00DF77B9">
            <w:pPr>
              <w:snapToGrid w:val="0"/>
              <w:spacing w:after="0" w:line="240" w:lineRule="auto"/>
              <w:jc w:val="center"/>
              <w:rPr>
                <w:rFonts w:ascii="Times New Roman" w:eastAsia="Times New Roman" w:hAnsi="Times New Roman" w:cs="Times New Roman"/>
                <w:b/>
                <w:i/>
              </w:rPr>
            </w:pPr>
            <w:r w:rsidRPr="00F917B8">
              <w:rPr>
                <w:rFonts w:ascii="Times New Roman" w:eastAsia="Times New Roman" w:hAnsi="Times New Roman" w:cs="Times New Roman"/>
                <w:b/>
                <w:i/>
              </w:rPr>
              <w:t>6 (4×5)</w:t>
            </w:r>
          </w:p>
        </w:tc>
      </w:tr>
      <w:tr w:rsidR="00F917B8" w:rsidRPr="00F917B8" w14:paraId="0E585EFD" w14:textId="77777777" w:rsidTr="00B80E70">
        <w:trPr>
          <w:trHeight w:val="345"/>
        </w:trPr>
        <w:tc>
          <w:tcPr>
            <w:tcW w:w="562" w:type="dxa"/>
            <w:vAlign w:val="center"/>
          </w:tcPr>
          <w:p w14:paraId="17C11CDB" w14:textId="0E1C0A78" w:rsidR="00DF77B9" w:rsidRPr="00F917B8" w:rsidRDefault="00B80E70" w:rsidP="00B80E70">
            <w:pPr>
              <w:spacing w:after="0" w:line="240" w:lineRule="auto"/>
              <w:contextualSpacing/>
              <w:jc w:val="center"/>
              <w:rPr>
                <w:rFonts w:ascii="Times New Roman" w:eastAsia="Calibri" w:hAnsi="Times New Roman" w:cs="Times New Roman"/>
              </w:rPr>
            </w:pPr>
            <w:r>
              <w:rPr>
                <w:rFonts w:ascii="Times New Roman" w:eastAsia="Calibri" w:hAnsi="Times New Roman" w:cs="Times New Roman"/>
              </w:rPr>
              <w:t>1.</w:t>
            </w:r>
          </w:p>
        </w:tc>
        <w:tc>
          <w:tcPr>
            <w:tcW w:w="3657" w:type="dxa"/>
            <w:vAlign w:val="center"/>
          </w:tcPr>
          <w:p w14:paraId="667CAF9C" w14:textId="2098AA6E" w:rsidR="00DF77B9" w:rsidRPr="007E051F" w:rsidRDefault="000F7398" w:rsidP="00DF77B9">
            <w:pPr>
              <w:spacing w:after="0" w:line="240" w:lineRule="auto"/>
              <w:jc w:val="both"/>
              <w:rPr>
                <w:rFonts w:ascii="Times New Roman" w:eastAsia="Times New Roman" w:hAnsi="Times New Roman" w:cs="Times New Roman"/>
                <w:lang w:val="en-US"/>
              </w:rPr>
            </w:pPr>
            <w:r>
              <w:rPr>
                <w:rFonts w:ascii="Times New Roman" w:eastAsia="Times New Roman" w:hAnsi="Times New Roman" w:cs="Times New Roman"/>
              </w:rPr>
              <w:t xml:space="preserve">Studijos vizualizavimo </w:t>
            </w:r>
            <w:r w:rsidR="00D25027">
              <w:rPr>
                <w:rFonts w:ascii="Times New Roman" w:eastAsia="Times New Roman" w:hAnsi="Times New Roman" w:cs="Times New Roman"/>
              </w:rPr>
              <w:t>įranga</w:t>
            </w:r>
          </w:p>
        </w:tc>
        <w:tc>
          <w:tcPr>
            <w:tcW w:w="1021" w:type="dxa"/>
            <w:vAlign w:val="center"/>
          </w:tcPr>
          <w:p w14:paraId="5869DA66" w14:textId="159EA4E5" w:rsidR="00DF77B9" w:rsidRPr="00977E5B" w:rsidRDefault="007147C4" w:rsidP="00DF77B9">
            <w:pPr>
              <w:spacing w:after="0" w:line="240" w:lineRule="auto"/>
              <w:jc w:val="center"/>
              <w:rPr>
                <w:rFonts w:ascii="Times New Roman" w:eastAsia="Times New Roman" w:hAnsi="Times New Roman" w:cs="Times New Roman"/>
                <w:noProof/>
              </w:rPr>
            </w:pPr>
            <w:r w:rsidRPr="008A74DB">
              <w:rPr>
                <w:rFonts w:ascii="Times New Roman" w:eastAsia="Times New Roman" w:hAnsi="Times New Roman" w:cs="Times New Roman"/>
                <w:noProof/>
              </w:rPr>
              <w:t>kompl</w:t>
            </w:r>
            <w:r w:rsidR="0027068C" w:rsidRPr="008A74DB">
              <w:rPr>
                <w:rFonts w:ascii="Times New Roman" w:eastAsia="Times New Roman" w:hAnsi="Times New Roman" w:cs="Times New Roman"/>
                <w:noProof/>
              </w:rPr>
              <w:t>.</w:t>
            </w:r>
          </w:p>
        </w:tc>
        <w:tc>
          <w:tcPr>
            <w:tcW w:w="1276" w:type="dxa"/>
            <w:vAlign w:val="center"/>
          </w:tcPr>
          <w:p w14:paraId="6FEC5604" w14:textId="307C8895" w:rsidR="00DF77B9" w:rsidRPr="00977E5B" w:rsidRDefault="000F7398" w:rsidP="00B80E70">
            <w:pPr>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w:t>
            </w:r>
          </w:p>
        </w:tc>
        <w:tc>
          <w:tcPr>
            <w:tcW w:w="1701" w:type="dxa"/>
            <w:vAlign w:val="center"/>
            <w:hideMark/>
          </w:tcPr>
          <w:p w14:paraId="58ACC4EC" w14:textId="5211742B" w:rsidR="00DF77B9" w:rsidRPr="00F917B8" w:rsidRDefault="00B817E1" w:rsidP="00DF77B9">
            <w:pPr>
              <w:spacing w:after="0" w:line="240" w:lineRule="auto"/>
              <w:jc w:val="center"/>
              <w:rPr>
                <w:rFonts w:ascii="Times New Roman" w:eastAsia="Times New Roman" w:hAnsi="Times New Roman" w:cs="Times New Roman"/>
              </w:rPr>
            </w:pPr>
            <w:r>
              <w:rPr>
                <w:rFonts w:ascii="Times New Roman" w:eastAsia="Times New Roman" w:hAnsi="Times New Roman" w:cs="Times New Roman"/>
                <w:i/>
              </w:rPr>
              <w:t>23359</w:t>
            </w:r>
            <w:r w:rsidR="00011060">
              <w:rPr>
                <w:rFonts w:ascii="Times New Roman" w:eastAsia="Times New Roman" w:hAnsi="Times New Roman" w:cs="Times New Roman"/>
                <w:i/>
              </w:rPr>
              <w:t>,00</w:t>
            </w:r>
          </w:p>
        </w:tc>
        <w:tc>
          <w:tcPr>
            <w:tcW w:w="1701" w:type="dxa"/>
            <w:vAlign w:val="center"/>
          </w:tcPr>
          <w:p w14:paraId="770B7A1B" w14:textId="25F37288" w:rsidR="00DF77B9" w:rsidRPr="00F917B8" w:rsidRDefault="005302E6" w:rsidP="00B80E70">
            <w:pPr>
              <w:spacing w:after="0" w:line="240" w:lineRule="auto"/>
              <w:jc w:val="center"/>
              <w:rPr>
                <w:rFonts w:ascii="Times New Roman" w:eastAsia="Times New Roman" w:hAnsi="Times New Roman" w:cs="Times New Roman"/>
              </w:rPr>
            </w:pPr>
            <w:r>
              <w:rPr>
                <w:rFonts w:ascii="Times New Roman" w:eastAsia="Times New Roman" w:hAnsi="Times New Roman" w:cs="Times New Roman"/>
                <w:i/>
              </w:rPr>
              <w:t>46718</w:t>
            </w:r>
            <w:r w:rsidR="00FE3BBD">
              <w:rPr>
                <w:rFonts w:ascii="Times New Roman" w:eastAsia="Times New Roman" w:hAnsi="Times New Roman" w:cs="Times New Roman"/>
                <w:i/>
              </w:rPr>
              <w:t>,00</w:t>
            </w:r>
          </w:p>
        </w:tc>
      </w:tr>
      <w:tr w:rsidR="00444920" w:rsidRPr="00F917B8" w14:paraId="77475250" w14:textId="77777777" w:rsidTr="00B80E70">
        <w:trPr>
          <w:trHeight w:val="345"/>
        </w:trPr>
        <w:tc>
          <w:tcPr>
            <w:tcW w:w="562" w:type="dxa"/>
            <w:vAlign w:val="center"/>
          </w:tcPr>
          <w:p w14:paraId="51AEEE77" w14:textId="21E6D40C" w:rsidR="00444920" w:rsidRDefault="00444920" w:rsidP="00444920">
            <w:pPr>
              <w:spacing w:after="0" w:line="240" w:lineRule="auto"/>
              <w:contextualSpacing/>
              <w:jc w:val="center"/>
              <w:rPr>
                <w:rFonts w:ascii="Times New Roman" w:eastAsia="Calibri" w:hAnsi="Times New Roman" w:cs="Times New Roman"/>
              </w:rPr>
            </w:pPr>
            <w:r>
              <w:rPr>
                <w:rFonts w:ascii="Times New Roman" w:eastAsia="Calibri" w:hAnsi="Times New Roman" w:cs="Times New Roman"/>
              </w:rPr>
              <w:t>2.</w:t>
            </w:r>
          </w:p>
        </w:tc>
        <w:tc>
          <w:tcPr>
            <w:tcW w:w="3657" w:type="dxa"/>
            <w:vAlign w:val="center"/>
          </w:tcPr>
          <w:p w14:paraId="3EFF3960" w14:textId="7C57B97C" w:rsidR="00444920" w:rsidRPr="00444920" w:rsidRDefault="00444920" w:rsidP="00444920">
            <w:pPr>
              <w:spacing w:after="0" w:line="240" w:lineRule="auto"/>
              <w:jc w:val="both"/>
              <w:rPr>
                <w:rFonts w:ascii="Times New Roman" w:eastAsia="Times New Roman" w:hAnsi="Times New Roman" w:cs="Times New Roman"/>
              </w:rPr>
            </w:pPr>
            <w:r w:rsidRPr="00444920">
              <w:rPr>
                <w:rFonts w:ascii="Times New Roman" w:eastAsia="Times New Roman" w:hAnsi="Times New Roman"/>
              </w:rPr>
              <w:t>Prekių sumontavimo, paleidimo ir ištestavimo paslaugos</w:t>
            </w:r>
          </w:p>
        </w:tc>
        <w:tc>
          <w:tcPr>
            <w:tcW w:w="1021" w:type="dxa"/>
            <w:vAlign w:val="center"/>
          </w:tcPr>
          <w:p w14:paraId="6048F229" w14:textId="7EE759BB" w:rsidR="00444920" w:rsidRPr="008A74DB" w:rsidRDefault="00444920" w:rsidP="00444920">
            <w:pPr>
              <w:spacing w:after="0" w:line="240" w:lineRule="auto"/>
              <w:jc w:val="center"/>
              <w:rPr>
                <w:rFonts w:ascii="Times New Roman" w:eastAsia="Times New Roman" w:hAnsi="Times New Roman" w:cs="Times New Roman"/>
                <w:noProof/>
              </w:rPr>
            </w:pPr>
            <w:r>
              <w:rPr>
                <w:rFonts w:ascii="Times New Roman" w:eastAsia="Times New Roman" w:hAnsi="Times New Roman" w:cs="Times New Roman"/>
                <w:noProof/>
              </w:rPr>
              <w:t>kompl.</w:t>
            </w:r>
          </w:p>
        </w:tc>
        <w:tc>
          <w:tcPr>
            <w:tcW w:w="1276" w:type="dxa"/>
            <w:vAlign w:val="center"/>
          </w:tcPr>
          <w:p w14:paraId="697F0A60" w14:textId="53753415" w:rsidR="00444920" w:rsidRDefault="00444920" w:rsidP="00444920">
            <w:pPr>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lang w:val="en-US"/>
              </w:rPr>
              <w:t>2</w:t>
            </w:r>
          </w:p>
        </w:tc>
        <w:tc>
          <w:tcPr>
            <w:tcW w:w="1701" w:type="dxa"/>
            <w:vAlign w:val="center"/>
          </w:tcPr>
          <w:p w14:paraId="49BDEBE7" w14:textId="0AAB1F77" w:rsidR="00444920" w:rsidRPr="00F917B8" w:rsidRDefault="009B72F1" w:rsidP="00444920">
            <w:pPr>
              <w:spacing w:after="0" w:line="240" w:lineRule="auto"/>
              <w:jc w:val="center"/>
              <w:rPr>
                <w:rFonts w:ascii="Times New Roman" w:eastAsia="Times New Roman" w:hAnsi="Times New Roman" w:cs="Times New Roman"/>
                <w:i/>
              </w:rPr>
            </w:pPr>
            <w:r>
              <w:rPr>
                <w:rFonts w:ascii="Times New Roman" w:eastAsia="Times New Roman" w:hAnsi="Times New Roman" w:cs="Times New Roman"/>
                <w:i/>
              </w:rPr>
              <w:t>725,00</w:t>
            </w:r>
          </w:p>
        </w:tc>
        <w:tc>
          <w:tcPr>
            <w:tcW w:w="1701" w:type="dxa"/>
            <w:vAlign w:val="center"/>
          </w:tcPr>
          <w:p w14:paraId="160FCD65" w14:textId="0E4993A2" w:rsidR="00444920" w:rsidRPr="00F917B8" w:rsidRDefault="009B72F1" w:rsidP="00444920">
            <w:pPr>
              <w:spacing w:after="0" w:line="240" w:lineRule="auto"/>
              <w:jc w:val="center"/>
              <w:rPr>
                <w:rFonts w:ascii="Times New Roman" w:eastAsia="Times New Roman" w:hAnsi="Times New Roman" w:cs="Times New Roman"/>
                <w:i/>
              </w:rPr>
            </w:pPr>
            <w:r>
              <w:rPr>
                <w:rFonts w:ascii="Times New Roman" w:eastAsia="Times New Roman" w:hAnsi="Times New Roman" w:cs="Times New Roman"/>
                <w:i/>
              </w:rPr>
              <w:t>1450,00</w:t>
            </w:r>
          </w:p>
        </w:tc>
      </w:tr>
      <w:tr w:rsidR="00F917B8" w:rsidRPr="00F917B8" w14:paraId="72B27C71" w14:textId="77777777" w:rsidTr="003557C7">
        <w:trPr>
          <w:trHeight w:val="64"/>
        </w:trPr>
        <w:tc>
          <w:tcPr>
            <w:tcW w:w="8217" w:type="dxa"/>
            <w:gridSpan w:val="5"/>
          </w:tcPr>
          <w:p w14:paraId="6F40C914" w14:textId="77777777" w:rsidR="00DF77B9" w:rsidRPr="00F917B8" w:rsidRDefault="00DF77B9" w:rsidP="00DF77B9">
            <w:pPr>
              <w:spacing w:after="0" w:line="240" w:lineRule="auto"/>
              <w:jc w:val="right"/>
              <w:rPr>
                <w:rFonts w:ascii="Times New Roman" w:eastAsia="Times New Roman" w:hAnsi="Times New Roman" w:cs="Times New Roman"/>
              </w:rPr>
            </w:pPr>
            <w:r w:rsidRPr="00F917B8">
              <w:rPr>
                <w:rFonts w:ascii="Times New Roman" w:eastAsia="Times New Roman" w:hAnsi="Times New Roman" w:cs="Times New Roman"/>
              </w:rPr>
              <w:lastRenderedPageBreak/>
              <w:t>Bendra pasiūlymo kaina EUR be PVM</w:t>
            </w:r>
          </w:p>
        </w:tc>
        <w:tc>
          <w:tcPr>
            <w:tcW w:w="1701" w:type="dxa"/>
          </w:tcPr>
          <w:p w14:paraId="236EF4CF" w14:textId="70AB3273" w:rsidR="00DF77B9" w:rsidRPr="00F917B8" w:rsidRDefault="00537ED3" w:rsidP="00B80E70">
            <w:pPr>
              <w:spacing w:after="0" w:line="240" w:lineRule="auto"/>
              <w:jc w:val="center"/>
              <w:rPr>
                <w:rFonts w:ascii="Times New Roman" w:eastAsia="Times New Roman" w:hAnsi="Times New Roman" w:cs="Times New Roman"/>
              </w:rPr>
            </w:pPr>
            <w:r>
              <w:rPr>
                <w:rFonts w:ascii="Times New Roman" w:eastAsia="Times New Roman" w:hAnsi="Times New Roman" w:cs="Times New Roman"/>
                <w:i/>
                <w:lang w:val="ru-RU"/>
              </w:rPr>
              <w:t>48168</w:t>
            </w:r>
            <w:r w:rsidR="00FE3BBD">
              <w:rPr>
                <w:rFonts w:ascii="Times New Roman" w:eastAsia="Times New Roman" w:hAnsi="Times New Roman" w:cs="Times New Roman"/>
                <w:i/>
              </w:rPr>
              <w:t>,00</w:t>
            </w:r>
          </w:p>
        </w:tc>
      </w:tr>
      <w:tr w:rsidR="00F917B8" w:rsidRPr="00F917B8" w14:paraId="6111C8B1" w14:textId="77777777" w:rsidTr="003557C7">
        <w:trPr>
          <w:trHeight w:val="70"/>
        </w:trPr>
        <w:tc>
          <w:tcPr>
            <w:tcW w:w="8217" w:type="dxa"/>
            <w:gridSpan w:val="5"/>
          </w:tcPr>
          <w:p w14:paraId="445CF3AF" w14:textId="57BA5CCE" w:rsidR="00DF77B9" w:rsidRPr="00B8275B" w:rsidRDefault="00DF77B9" w:rsidP="00DF77B9">
            <w:pPr>
              <w:spacing w:after="0" w:line="240" w:lineRule="auto"/>
              <w:ind w:left="5192" w:hanging="5192"/>
              <w:jc w:val="right"/>
              <w:rPr>
                <w:rFonts w:ascii="Times New Roman" w:eastAsia="Times New Roman" w:hAnsi="Times New Roman" w:cs="Times New Roman"/>
                <w:lang w:val="en-US"/>
              </w:rPr>
            </w:pPr>
            <w:r w:rsidRPr="00F917B8">
              <w:rPr>
                <w:rFonts w:ascii="Times New Roman" w:eastAsia="Times New Roman" w:hAnsi="Times New Roman" w:cs="Times New Roman"/>
              </w:rPr>
              <w:t>PVM suma EUR</w:t>
            </w:r>
          </w:p>
        </w:tc>
        <w:tc>
          <w:tcPr>
            <w:tcW w:w="1701" w:type="dxa"/>
          </w:tcPr>
          <w:p w14:paraId="3CFD6B7F" w14:textId="16F7947A" w:rsidR="00DF77B9" w:rsidRPr="00F917B8" w:rsidRDefault="008C27BF" w:rsidP="00B80E70">
            <w:pPr>
              <w:spacing w:after="0" w:line="240" w:lineRule="auto"/>
              <w:ind w:left="5192" w:hanging="5192"/>
              <w:jc w:val="center"/>
              <w:rPr>
                <w:rFonts w:ascii="Times New Roman" w:eastAsia="Times New Roman" w:hAnsi="Times New Roman" w:cs="Times New Roman"/>
              </w:rPr>
            </w:pPr>
            <w:r>
              <w:rPr>
                <w:rFonts w:ascii="Times New Roman" w:eastAsia="Times New Roman" w:hAnsi="Times New Roman" w:cs="Times New Roman"/>
                <w:i/>
              </w:rPr>
              <w:t>10115</w:t>
            </w:r>
            <w:r w:rsidR="003F4DF9">
              <w:rPr>
                <w:rFonts w:ascii="Times New Roman" w:eastAsia="Times New Roman" w:hAnsi="Times New Roman" w:cs="Times New Roman"/>
                <w:i/>
              </w:rPr>
              <w:t>,28</w:t>
            </w:r>
          </w:p>
        </w:tc>
      </w:tr>
      <w:tr w:rsidR="00F917B8" w:rsidRPr="00F917B8" w14:paraId="340B955F" w14:textId="77777777" w:rsidTr="003557C7">
        <w:trPr>
          <w:trHeight w:val="64"/>
        </w:trPr>
        <w:tc>
          <w:tcPr>
            <w:tcW w:w="8217" w:type="dxa"/>
            <w:gridSpan w:val="5"/>
          </w:tcPr>
          <w:p w14:paraId="024D1B2D" w14:textId="77777777" w:rsidR="00DF77B9" w:rsidRPr="00F917B8" w:rsidRDefault="00DF77B9" w:rsidP="00DF77B9">
            <w:pPr>
              <w:spacing w:after="0" w:line="240" w:lineRule="auto"/>
              <w:jc w:val="right"/>
              <w:rPr>
                <w:rFonts w:ascii="Times New Roman" w:eastAsia="Times New Roman" w:hAnsi="Times New Roman" w:cs="Times New Roman"/>
              </w:rPr>
            </w:pPr>
            <w:r w:rsidRPr="00F917B8">
              <w:rPr>
                <w:rFonts w:ascii="Times New Roman" w:eastAsia="Times New Roman" w:hAnsi="Times New Roman" w:cs="Times New Roman"/>
              </w:rPr>
              <w:t>Bendra pasiūlymo kaina EUR su PVM</w:t>
            </w:r>
          </w:p>
        </w:tc>
        <w:tc>
          <w:tcPr>
            <w:tcW w:w="1701" w:type="dxa"/>
          </w:tcPr>
          <w:p w14:paraId="63183DE6" w14:textId="53372988" w:rsidR="00DF77B9" w:rsidRPr="00F917B8" w:rsidRDefault="002C1975" w:rsidP="00B80E70">
            <w:pPr>
              <w:spacing w:after="0" w:line="240" w:lineRule="auto"/>
              <w:jc w:val="center"/>
              <w:rPr>
                <w:rFonts w:ascii="Times New Roman" w:eastAsia="Times New Roman" w:hAnsi="Times New Roman" w:cs="Times New Roman"/>
              </w:rPr>
            </w:pPr>
            <w:r>
              <w:rPr>
                <w:rFonts w:ascii="Times New Roman" w:eastAsia="Times New Roman" w:hAnsi="Times New Roman" w:cs="Times New Roman"/>
                <w:i/>
                <w:lang w:val="ru-RU"/>
              </w:rPr>
              <w:t>58283</w:t>
            </w:r>
            <w:r w:rsidR="003F4DF9">
              <w:rPr>
                <w:rFonts w:ascii="Times New Roman" w:eastAsia="Times New Roman" w:hAnsi="Times New Roman" w:cs="Times New Roman"/>
                <w:i/>
              </w:rPr>
              <w:t>,28</w:t>
            </w:r>
          </w:p>
        </w:tc>
      </w:tr>
    </w:tbl>
    <w:p w14:paraId="4F8DA69C" w14:textId="2FA204FB" w:rsidR="00A026F7" w:rsidRDefault="00DF77B9" w:rsidP="00B22635">
      <w:pPr>
        <w:spacing w:before="240" w:after="0" w:line="240" w:lineRule="auto"/>
        <w:ind w:firstLine="709"/>
        <w:rPr>
          <w:rFonts w:ascii="Times New Roman" w:eastAsia="Times New Roman" w:hAnsi="Times New Roman" w:cs="Times New Roman"/>
        </w:rPr>
      </w:pPr>
      <w:r w:rsidRPr="00F917B8">
        <w:rPr>
          <w:rFonts w:ascii="Times New Roman" w:eastAsia="Times New Roman" w:hAnsi="Times New Roman" w:cs="Times New Roman"/>
        </w:rPr>
        <w:t xml:space="preserve">Bendra pasiūlymo kaina su PVM </w:t>
      </w:r>
      <w:r w:rsidR="008C27BF">
        <w:rPr>
          <w:rFonts w:ascii="Times New Roman" w:eastAsia="Times New Roman" w:hAnsi="Times New Roman" w:cs="Times New Roman"/>
        </w:rPr>
        <w:t>58283</w:t>
      </w:r>
      <w:r w:rsidR="00605D07">
        <w:rPr>
          <w:rFonts w:ascii="Times New Roman" w:eastAsia="Times New Roman" w:hAnsi="Times New Roman" w:cs="Times New Roman"/>
        </w:rPr>
        <w:t xml:space="preserve">,28 </w:t>
      </w:r>
      <w:r w:rsidRPr="00F917B8">
        <w:rPr>
          <w:rFonts w:ascii="Times New Roman" w:eastAsia="Times New Roman" w:hAnsi="Times New Roman" w:cs="Times New Roman"/>
        </w:rPr>
        <w:t>EUR (</w:t>
      </w:r>
      <w:r w:rsidR="008C27BF">
        <w:rPr>
          <w:rFonts w:ascii="Times New Roman" w:eastAsia="Times New Roman" w:hAnsi="Times New Roman" w:cs="Times New Roman"/>
        </w:rPr>
        <w:t>Penkiasdešimt aštuoni tūkstančiai</w:t>
      </w:r>
      <w:r w:rsidR="005302E6">
        <w:rPr>
          <w:rFonts w:ascii="Times New Roman" w:eastAsia="Times New Roman" w:hAnsi="Times New Roman" w:cs="Times New Roman"/>
        </w:rPr>
        <w:t xml:space="preserve"> du šimtai aštuoniasdešimt trys</w:t>
      </w:r>
      <w:r w:rsidR="00605D07">
        <w:rPr>
          <w:rFonts w:ascii="Times New Roman" w:eastAsia="Times New Roman" w:hAnsi="Times New Roman" w:cs="Times New Roman"/>
        </w:rPr>
        <w:t xml:space="preserve"> eurai</w:t>
      </w:r>
      <w:r w:rsidR="00612655">
        <w:rPr>
          <w:rFonts w:ascii="Times New Roman" w:eastAsia="Times New Roman" w:hAnsi="Times New Roman" w:cs="Times New Roman"/>
        </w:rPr>
        <w:t xml:space="preserve"> ir dvidešimt aštuoni centai</w:t>
      </w:r>
      <w:r w:rsidRPr="00F917B8">
        <w:rPr>
          <w:rFonts w:ascii="Times New Roman" w:eastAsia="Times New Roman" w:hAnsi="Times New Roman" w:cs="Times New Roman"/>
        </w:rPr>
        <w:t>).</w:t>
      </w:r>
    </w:p>
    <w:p w14:paraId="52B352CA" w14:textId="77777777" w:rsidR="00B22635" w:rsidRPr="00F917B8" w:rsidRDefault="00B22635" w:rsidP="00B22635">
      <w:pPr>
        <w:spacing w:after="0" w:line="240" w:lineRule="auto"/>
        <w:ind w:firstLine="709"/>
        <w:rPr>
          <w:rFonts w:ascii="Times New Roman" w:eastAsia="Times New Roman" w:hAnsi="Times New Roman" w:cs="Times New Roman"/>
        </w:rPr>
      </w:pPr>
    </w:p>
    <w:p w14:paraId="1A079B76" w14:textId="1DF9BD28" w:rsidR="009335D8" w:rsidRPr="00F917B8" w:rsidRDefault="009335D8" w:rsidP="00B80E70">
      <w:pPr>
        <w:spacing w:after="240" w:line="240" w:lineRule="auto"/>
        <w:ind w:firstLine="720"/>
        <w:jc w:val="both"/>
        <w:rPr>
          <w:rFonts w:ascii="Times New Roman" w:eastAsia="Times New Roman" w:hAnsi="Times New Roman" w:cs="Times New Roman"/>
        </w:rPr>
      </w:pPr>
      <w:r w:rsidRPr="00F917B8">
        <w:rPr>
          <w:rFonts w:ascii="Times New Roman" w:eastAsia="Times New Roman" w:hAnsi="Times New Roman" w:cs="Times New Roman"/>
        </w:rPr>
        <w:t xml:space="preserve">4. Siūlomos </w:t>
      </w:r>
      <w:r w:rsidR="002043B1" w:rsidRPr="00F917B8">
        <w:rPr>
          <w:rFonts w:ascii="Times New Roman" w:eastAsia="Times New Roman" w:hAnsi="Times New Roman" w:cs="Times New Roman"/>
        </w:rPr>
        <w:t>prekės</w:t>
      </w:r>
      <w:r w:rsidR="00D60BD7">
        <w:rPr>
          <w:rFonts w:ascii="Times New Roman" w:eastAsia="Times New Roman" w:hAnsi="Times New Roman" w:cs="Times New Roman"/>
        </w:rPr>
        <w:t>/paslaugos</w:t>
      </w:r>
      <w:r w:rsidRPr="00F917B8">
        <w:rPr>
          <w:rFonts w:ascii="Times New Roman" w:eastAsia="Times New Roman" w:hAnsi="Times New Roman" w:cs="Times New Roman"/>
        </w:rPr>
        <w:t xml:space="preserve"> visiškai atitinka pirkimo dokumentuose nurodytus reikalavimus.</w:t>
      </w:r>
      <w:r w:rsidR="00B51596" w:rsidRPr="00F917B8">
        <w:rPr>
          <w:rFonts w:ascii="Times New Roman" w:eastAsia="Times New Roman" w:hAnsi="Times New Roman" w:cs="Times New Roman"/>
        </w:rPr>
        <w:t xml:space="preserve"> </w:t>
      </w:r>
    </w:p>
    <w:p w14:paraId="40BB4B77" w14:textId="52B8CD93" w:rsidR="00B74604" w:rsidRPr="00F917B8" w:rsidRDefault="009335D8" w:rsidP="00B80E70">
      <w:pPr>
        <w:spacing w:after="240" w:line="240" w:lineRule="auto"/>
        <w:ind w:firstLine="720"/>
        <w:jc w:val="both"/>
        <w:rPr>
          <w:rFonts w:ascii="Times New Roman" w:eastAsia="Times New Roman" w:hAnsi="Times New Roman" w:cs="Times New Roman"/>
          <w:noProof/>
        </w:rPr>
      </w:pPr>
      <w:r w:rsidRPr="00F917B8">
        <w:rPr>
          <w:rFonts w:ascii="Times New Roman" w:eastAsia="Times New Roman" w:hAnsi="Times New Roman" w:cs="Times New Roman"/>
          <w:noProof/>
        </w:rPr>
        <w:t xml:space="preserve">5. </w:t>
      </w:r>
      <w:r w:rsidR="00A8157B" w:rsidRPr="0067083B">
        <w:rPr>
          <w:rFonts w:ascii="Times New Roman" w:hAnsi="Times New Roman" w:cs="Times New Roman"/>
        </w:rPr>
        <w:t>Sutarties vykdymui subtiekėjus pasitelkti nenumatome</w:t>
      </w:r>
    </w:p>
    <w:p w14:paraId="1787E64D" w14:textId="562A029F" w:rsidR="0090197F" w:rsidRDefault="009335D8" w:rsidP="00DA3806">
      <w:pPr>
        <w:tabs>
          <w:tab w:val="left" w:pos="720"/>
        </w:tabs>
        <w:spacing w:before="240" w:after="240" w:line="240" w:lineRule="auto"/>
        <w:ind w:firstLine="720"/>
        <w:jc w:val="both"/>
        <w:rPr>
          <w:rFonts w:ascii="Times New Roman" w:eastAsia="Times New Roman" w:hAnsi="Times New Roman" w:cs="Times New Roman"/>
        </w:rPr>
      </w:pPr>
      <w:r w:rsidRPr="00F917B8">
        <w:rPr>
          <w:rFonts w:ascii="Times New Roman" w:eastAsia="Times New Roman" w:hAnsi="Times New Roman" w:cs="Times New Roman"/>
        </w:rPr>
        <w:t>6. Pasiūlymas galioja iki termino, nustatyto pirkimo dokumentuose.</w:t>
      </w:r>
    </w:p>
    <w:p w14:paraId="3B947610" w14:textId="6E3A48B0" w:rsidR="009335D8" w:rsidRPr="00F917B8" w:rsidRDefault="002750FC" w:rsidP="00B80E70">
      <w:pPr>
        <w:spacing w:after="120" w:line="240" w:lineRule="auto"/>
        <w:ind w:firstLine="720"/>
        <w:jc w:val="both"/>
        <w:rPr>
          <w:rFonts w:ascii="Times New Roman" w:eastAsia="Times New Roman" w:hAnsi="Times New Roman" w:cs="Times New Roman"/>
        </w:rPr>
      </w:pPr>
      <w:r w:rsidRPr="00F917B8">
        <w:rPr>
          <w:rFonts w:ascii="Times New Roman" w:eastAsia="Times New Roman" w:hAnsi="Times New Roman" w:cs="Times New Roman"/>
        </w:rPr>
        <w:t xml:space="preserve">7. </w:t>
      </w:r>
      <w:r w:rsidR="009335D8" w:rsidRPr="00F917B8">
        <w:rPr>
          <w:rFonts w:ascii="Times New Roman" w:eastAsia="Times New Roman" w:hAnsi="Times New Roman" w:cs="Times New Roman"/>
        </w:rPr>
        <w:t>Kartu su pasiūlymu pateikiami šie dokumentai:</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119"/>
        <w:gridCol w:w="1701"/>
        <w:gridCol w:w="1984"/>
        <w:gridCol w:w="2552"/>
      </w:tblGrid>
      <w:tr w:rsidR="00F917B8" w:rsidRPr="00F917B8" w14:paraId="625FC2FE" w14:textId="2377E4D6" w:rsidTr="00B80E70">
        <w:tc>
          <w:tcPr>
            <w:tcW w:w="562" w:type="dxa"/>
            <w:tcBorders>
              <w:top w:val="single" w:sz="4" w:space="0" w:color="auto"/>
              <w:left w:val="single" w:sz="4" w:space="0" w:color="auto"/>
              <w:bottom w:val="single" w:sz="4" w:space="0" w:color="auto"/>
              <w:right w:val="single" w:sz="4" w:space="0" w:color="auto"/>
            </w:tcBorders>
            <w:vAlign w:val="center"/>
          </w:tcPr>
          <w:p w14:paraId="49821BDA" w14:textId="77777777" w:rsidR="00E35166" w:rsidRPr="00F917B8" w:rsidRDefault="00E35166" w:rsidP="009335D8">
            <w:pPr>
              <w:spacing w:after="0" w:line="240" w:lineRule="auto"/>
              <w:jc w:val="center"/>
              <w:rPr>
                <w:rFonts w:ascii="Times New Roman" w:eastAsia="Times New Roman" w:hAnsi="Times New Roman" w:cs="Times New Roman"/>
              </w:rPr>
            </w:pPr>
            <w:r w:rsidRPr="00F917B8">
              <w:rPr>
                <w:rFonts w:ascii="Times New Roman" w:eastAsia="Times New Roman" w:hAnsi="Times New Roman" w:cs="Times New Roman"/>
              </w:rPr>
              <w:t>Eil. Nr.</w:t>
            </w:r>
          </w:p>
        </w:tc>
        <w:tc>
          <w:tcPr>
            <w:tcW w:w="3119" w:type="dxa"/>
            <w:tcBorders>
              <w:top w:val="single" w:sz="4" w:space="0" w:color="auto"/>
              <w:left w:val="single" w:sz="4" w:space="0" w:color="auto"/>
              <w:bottom w:val="single" w:sz="4" w:space="0" w:color="auto"/>
              <w:right w:val="single" w:sz="4" w:space="0" w:color="auto"/>
            </w:tcBorders>
            <w:vAlign w:val="center"/>
          </w:tcPr>
          <w:p w14:paraId="1F736472" w14:textId="23D8107E" w:rsidR="00E35166" w:rsidRPr="00F917B8" w:rsidRDefault="00E35166" w:rsidP="009335D8">
            <w:pPr>
              <w:spacing w:after="0" w:line="240" w:lineRule="auto"/>
              <w:jc w:val="center"/>
              <w:rPr>
                <w:rFonts w:ascii="Times New Roman" w:eastAsia="Times New Roman" w:hAnsi="Times New Roman" w:cs="Times New Roman"/>
              </w:rPr>
            </w:pPr>
            <w:r w:rsidRPr="00F917B8">
              <w:rPr>
                <w:rFonts w:ascii="Times New Roman" w:eastAsia="Times New Roman" w:hAnsi="Times New Roman" w:cs="Times New Roman"/>
              </w:rPr>
              <w:t>Dokumento pavadinimas</w:t>
            </w:r>
          </w:p>
        </w:tc>
        <w:tc>
          <w:tcPr>
            <w:tcW w:w="1701" w:type="dxa"/>
            <w:tcBorders>
              <w:top w:val="single" w:sz="4" w:space="0" w:color="auto"/>
              <w:left w:val="single" w:sz="4" w:space="0" w:color="auto"/>
              <w:bottom w:val="single" w:sz="4" w:space="0" w:color="auto"/>
              <w:right w:val="single" w:sz="4" w:space="0" w:color="auto"/>
            </w:tcBorders>
            <w:vAlign w:val="center"/>
          </w:tcPr>
          <w:p w14:paraId="28E1329F" w14:textId="17F82105" w:rsidR="00E35166" w:rsidRPr="00F917B8" w:rsidRDefault="00E35166" w:rsidP="00F9085A">
            <w:pPr>
              <w:spacing w:after="0" w:line="240" w:lineRule="auto"/>
              <w:jc w:val="center"/>
              <w:rPr>
                <w:rFonts w:ascii="Times New Roman" w:eastAsia="Times New Roman" w:hAnsi="Times New Roman" w:cs="Times New Roman"/>
              </w:rPr>
            </w:pPr>
            <w:r w:rsidRPr="00F917B8">
              <w:rPr>
                <w:rFonts w:ascii="Times New Roman" w:eastAsia="Times New Roman" w:hAnsi="Times New Roman" w:cs="Times New Roman"/>
              </w:rPr>
              <w:t>Dokumentą sudarančių lapų skaičius</w:t>
            </w:r>
          </w:p>
        </w:tc>
        <w:tc>
          <w:tcPr>
            <w:tcW w:w="1984" w:type="dxa"/>
            <w:tcBorders>
              <w:top w:val="single" w:sz="4" w:space="0" w:color="auto"/>
              <w:left w:val="single" w:sz="4" w:space="0" w:color="auto"/>
              <w:bottom w:val="single" w:sz="4" w:space="0" w:color="auto"/>
              <w:right w:val="single" w:sz="4" w:space="0" w:color="auto"/>
            </w:tcBorders>
            <w:vAlign w:val="center"/>
          </w:tcPr>
          <w:p w14:paraId="2915462A" w14:textId="1B6D8C9A" w:rsidR="00E35166" w:rsidRPr="00F917B8" w:rsidRDefault="00E35166" w:rsidP="00F9085A">
            <w:pPr>
              <w:spacing w:after="0" w:line="240" w:lineRule="auto"/>
              <w:jc w:val="center"/>
              <w:rPr>
                <w:rFonts w:ascii="Times New Roman" w:eastAsia="Times New Roman" w:hAnsi="Times New Roman" w:cs="Times New Roman"/>
              </w:rPr>
            </w:pPr>
            <w:r w:rsidRPr="00F917B8">
              <w:rPr>
                <w:rFonts w:ascii="Times New Roman" w:eastAsia="Times New Roman" w:hAnsi="Times New Roman" w:cs="Times New Roman"/>
              </w:rPr>
              <w:t>Ar dokumente yra konfidencialios informacijos? (Taip/Ne)</w:t>
            </w:r>
          </w:p>
        </w:tc>
        <w:tc>
          <w:tcPr>
            <w:tcW w:w="2552" w:type="dxa"/>
            <w:tcBorders>
              <w:top w:val="single" w:sz="4" w:space="0" w:color="auto"/>
              <w:left w:val="single" w:sz="4" w:space="0" w:color="auto"/>
              <w:bottom w:val="single" w:sz="4" w:space="0" w:color="auto"/>
              <w:right w:val="single" w:sz="4" w:space="0" w:color="auto"/>
            </w:tcBorders>
            <w:vAlign w:val="center"/>
          </w:tcPr>
          <w:p w14:paraId="49929E76" w14:textId="31DE5F79" w:rsidR="00E35166" w:rsidRPr="00F917B8" w:rsidRDefault="00E35166" w:rsidP="00F9085A">
            <w:pPr>
              <w:spacing w:after="0" w:line="240" w:lineRule="auto"/>
              <w:jc w:val="center"/>
              <w:rPr>
                <w:rFonts w:ascii="Times New Roman" w:eastAsia="Times New Roman" w:hAnsi="Times New Roman" w:cs="Times New Roman"/>
              </w:rPr>
            </w:pPr>
            <w:r w:rsidRPr="00F917B8">
              <w:rPr>
                <w:rFonts w:ascii="Times New Roman" w:eastAsia="Times New Roman" w:hAnsi="Times New Roman" w:cs="Times New Roman"/>
              </w:rPr>
              <w:t>Paaiškinimas, kokia konkreti informacija dokumente yra konfidenciali</w:t>
            </w:r>
            <w:r w:rsidRPr="00F917B8">
              <w:rPr>
                <w:rFonts w:ascii="Times New Roman" w:eastAsia="Times New Roman" w:hAnsi="Times New Roman" w:cs="Times New Roman"/>
                <w:i/>
              </w:rPr>
              <w:t>*</w:t>
            </w:r>
          </w:p>
        </w:tc>
      </w:tr>
      <w:tr w:rsidR="00DC2333" w:rsidRPr="00F917B8" w14:paraId="11CAEEF4" w14:textId="18D601F7" w:rsidTr="00EA3FBF">
        <w:tc>
          <w:tcPr>
            <w:tcW w:w="562" w:type="dxa"/>
            <w:tcBorders>
              <w:top w:val="single" w:sz="4" w:space="0" w:color="auto"/>
              <w:left w:val="single" w:sz="4" w:space="0" w:color="auto"/>
              <w:bottom w:val="single" w:sz="4" w:space="0" w:color="auto"/>
              <w:right w:val="single" w:sz="4" w:space="0" w:color="auto"/>
            </w:tcBorders>
          </w:tcPr>
          <w:p w14:paraId="0EC8842F" w14:textId="67AF9AB3" w:rsidR="00DC2333" w:rsidRPr="00F917B8" w:rsidRDefault="00DC2333" w:rsidP="00DC2333">
            <w:pPr>
              <w:spacing w:after="0" w:line="240" w:lineRule="auto"/>
              <w:jc w:val="center"/>
              <w:rPr>
                <w:rFonts w:ascii="Times New Roman" w:eastAsia="Times New Roman" w:hAnsi="Times New Roman" w:cs="Times New Roman"/>
              </w:rPr>
            </w:pPr>
            <w:r w:rsidRPr="00F917B8">
              <w:rPr>
                <w:rFonts w:ascii="Times New Roman" w:eastAsia="Times New Roman" w:hAnsi="Times New Roman" w:cs="Times New Roman"/>
              </w:rPr>
              <w:t>1.</w:t>
            </w:r>
          </w:p>
        </w:tc>
        <w:tc>
          <w:tcPr>
            <w:tcW w:w="3119" w:type="dxa"/>
            <w:tcBorders>
              <w:top w:val="single" w:sz="4" w:space="0" w:color="auto"/>
              <w:left w:val="single" w:sz="4" w:space="0" w:color="auto"/>
              <w:bottom w:val="single" w:sz="4" w:space="0" w:color="auto"/>
              <w:right w:val="single" w:sz="4" w:space="0" w:color="auto"/>
            </w:tcBorders>
          </w:tcPr>
          <w:p w14:paraId="3D83C6DB" w14:textId="7EB78F63" w:rsidR="00DC2333" w:rsidRPr="00F917B8" w:rsidRDefault="00DC2333" w:rsidP="00DC2333">
            <w:pPr>
              <w:spacing w:after="0" w:line="240" w:lineRule="auto"/>
              <w:jc w:val="both"/>
              <w:rPr>
                <w:rFonts w:ascii="Times New Roman" w:eastAsia="Times New Roman" w:hAnsi="Times New Roman" w:cs="Times New Roman"/>
              </w:rPr>
            </w:pPr>
            <w:r w:rsidRPr="00510946">
              <w:rPr>
                <w:rFonts w:ascii="Times New Roman" w:eastAsia="Times New Roman" w:hAnsi="Times New Roman" w:cs="Times New Roman"/>
                <w:color w:val="000000"/>
              </w:rPr>
              <w:t>EBVPD</w:t>
            </w:r>
          </w:p>
        </w:tc>
        <w:tc>
          <w:tcPr>
            <w:tcW w:w="1701" w:type="dxa"/>
            <w:tcBorders>
              <w:top w:val="single" w:sz="4" w:space="0" w:color="auto"/>
              <w:left w:val="single" w:sz="4" w:space="0" w:color="auto"/>
              <w:bottom w:val="single" w:sz="4" w:space="0" w:color="auto"/>
              <w:right w:val="single" w:sz="4" w:space="0" w:color="auto"/>
            </w:tcBorders>
          </w:tcPr>
          <w:p w14:paraId="037099DA" w14:textId="6304BE13" w:rsidR="00DC2333" w:rsidRPr="00F917B8" w:rsidRDefault="00DC2333" w:rsidP="00DC2333">
            <w:pPr>
              <w:spacing w:after="0" w:line="240" w:lineRule="auto"/>
              <w:jc w:val="both"/>
              <w:rPr>
                <w:rFonts w:ascii="Times New Roman" w:eastAsia="Times New Roman" w:hAnsi="Times New Roman" w:cs="Times New Roman"/>
              </w:rPr>
            </w:pPr>
            <w:r w:rsidRPr="00510946">
              <w:rPr>
                <w:rFonts w:ascii="Times New Roman" w:eastAsia="Times New Roman" w:hAnsi="Times New Roman" w:cs="Times New Roman"/>
                <w:color w:val="000000"/>
              </w:rPr>
              <w:t>15</w:t>
            </w:r>
          </w:p>
        </w:tc>
        <w:tc>
          <w:tcPr>
            <w:tcW w:w="1984" w:type="dxa"/>
            <w:tcBorders>
              <w:top w:val="single" w:sz="4" w:space="0" w:color="auto"/>
              <w:left w:val="single" w:sz="4" w:space="0" w:color="auto"/>
              <w:bottom w:val="single" w:sz="4" w:space="0" w:color="auto"/>
              <w:right w:val="single" w:sz="4" w:space="0" w:color="auto"/>
            </w:tcBorders>
          </w:tcPr>
          <w:p w14:paraId="7495296A" w14:textId="47FCDB82" w:rsidR="00DC2333" w:rsidRPr="00F917B8" w:rsidRDefault="00DC2333" w:rsidP="00DC2333">
            <w:pPr>
              <w:spacing w:after="0" w:line="240" w:lineRule="auto"/>
              <w:jc w:val="both"/>
              <w:rPr>
                <w:rFonts w:ascii="Times New Roman" w:eastAsia="Times New Roman" w:hAnsi="Times New Roman" w:cs="Times New Roman"/>
              </w:rPr>
            </w:pPr>
            <w:r>
              <w:rPr>
                <w:rFonts w:ascii="Times New Roman" w:eastAsia="Times New Roman" w:hAnsi="Times New Roman" w:cs="Times New Roman"/>
                <w:color w:val="000000"/>
              </w:rPr>
              <w:t>Ne</w:t>
            </w:r>
          </w:p>
        </w:tc>
        <w:tc>
          <w:tcPr>
            <w:tcW w:w="2552" w:type="dxa"/>
            <w:tcBorders>
              <w:top w:val="single" w:sz="4" w:space="0" w:color="auto"/>
              <w:left w:val="single" w:sz="4" w:space="0" w:color="auto"/>
              <w:bottom w:val="single" w:sz="4" w:space="0" w:color="auto"/>
              <w:right w:val="single" w:sz="4" w:space="0" w:color="auto"/>
            </w:tcBorders>
          </w:tcPr>
          <w:p w14:paraId="65162630" w14:textId="77777777" w:rsidR="00DC2333" w:rsidRPr="00F917B8" w:rsidRDefault="00DC2333" w:rsidP="00DC2333">
            <w:pPr>
              <w:spacing w:after="0" w:line="240" w:lineRule="auto"/>
              <w:jc w:val="both"/>
              <w:rPr>
                <w:rFonts w:ascii="Times New Roman" w:eastAsia="Times New Roman" w:hAnsi="Times New Roman" w:cs="Times New Roman"/>
              </w:rPr>
            </w:pPr>
          </w:p>
        </w:tc>
      </w:tr>
      <w:tr w:rsidR="00DC2333" w:rsidRPr="00F917B8" w14:paraId="18FA71E0" w14:textId="1DC3E7E4" w:rsidTr="00EA3FBF">
        <w:tc>
          <w:tcPr>
            <w:tcW w:w="562" w:type="dxa"/>
            <w:tcBorders>
              <w:top w:val="single" w:sz="4" w:space="0" w:color="auto"/>
              <w:left w:val="single" w:sz="4" w:space="0" w:color="auto"/>
              <w:bottom w:val="single" w:sz="4" w:space="0" w:color="auto"/>
              <w:right w:val="single" w:sz="4" w:space="0" w:color="auto"/>
            </w:tcBorders>
          </w:tcPr>
          <w:p w14:paraId="313DC74E" w14:textId="3492F49F" w:rsidR="00DC2333" w:rsidRPr="00F917B8" w:rsidRDefault="00DC2333" w:rsidP="00DC2333">
            <w:pPr>
              <w:spacing w:after="0" w:line="240" w:lineRule="auto"/>
              <w:jc w:val="center"/>
              <w:rPr>
                <w:rFonts w:ascii="Times New Roman" w:eastAsia="Times New Roman" w:hAnsi="Times New Roman" w:cs="Times New Roman"/>
              </w:rPr>
            </w:pPr>
            <w:r w:rsidRPr="00F917B8">
              <w:rPr>
                <w:rFonts w:ascii="Times New Roman" w:eastAsia="Times New Roman" w:hAnsi="Times New Roman" w:cs="Times New Roman"/>
              </w:rPr>
              <w:t>2.</w:t>
            </w:r>
          </w:p>
        </w:tc>
        <w:tc>
          <w:tcPr>
            <w:tcW w:w="3119" w:type="dxa"/>
            <w:tcBorders>
              <w:top w:val="single" w:sz="4" w:space="0" w:color="auto"/>
              <w:left w:val="single" w:sz="4" w:space="0" w:color="auto"/>
              <w:bottom w:val="single" w:sz="4" w:space="0" w:color="auto"/>
              <w:right w:val="single" w:sz="4" w:space="0" w:color="auto"/>
            </w:tcBorders>
          </w:tcPr>
          <w:p w14:paraId="2A13CBD0" w14:textId="4A7DE6B0" w:rsidR="00DC2333" w:rsidRPr="00F917B8" w:rsidRDefault="00DC2333" w:rsidP="00DC2333">
            <w:pPr>
              <w:tabs>
                <w:tab w:val="left" w:pos="1296"/>
                <w:tab w:val="center" w:pos="4153"/>
                <w:tab w:val="right" w:pos="8306"/>
              </w:tabs>
              <w:spacing w:after="0" w:line="240" w:lineRule="auto"/>
              <w:jc w:val="both"/>
              <w:rPr>
                <w:rFonts w:ascii="Times New Roman" w:eastAsia="Times New Roman" w:hAnsi="Times New Roman" w:cs="Times New Roman"/>
              </w:rPr>
            </w:pPr>
            <w:r w:rsidRPr="00714FA0">
              <w:rPr>
                <w:rFonts w:ascii="Times New Roman" w:eastAsia="Times New Roman" w:hAnsi="Times New Roman" w:cs="Times New Roman"/>
                <w:color w:val="000000"/>
              </w:rPr>
              <w:t>1 priedas Techninė specifikacija</w:t>
            </w:r>
          </w:p>
        </w:tc>
        <w:tc>
          <w:tcPr>
            <w:tcW w:w="1701" w:type="dxa"/>
            <w:tcBorders>
              <w:top w:val="single" w:sz="4" w:space="0" w:color="auto"/>
              <w:left w:val="single" w:sz="4" w:space="0" w:color="auto"/>
              <w:bottom w:val="single" w:sz="4" w:space="0" w:color="auto"/>
              <w:right w:val="single" w:sz="4" w:space="0" w:color="auto"/>
            </w:tcBorders>
          </w:tcPr>
          <w:p w14:paraId="547EA12F" w14:textId="4B7F6173" w:rsidR="00DC2333" w:rsidRPr="00F917B8" w:rsidRDefault="00553994" w:rsidP="00DC2333">
            <w:pPr>
              <w:spacing w:after="0" w:line="240" w:lineRule="auto"/>
              <w:jc w:val="both"/>
              <w:rPr>
                <w:rFonts w:ascii="Times New Roman" w:eastAsia="Times New Roman" w:hAnsi="Times New Roman" w:cs="Times New Roman"/>
              </w:rPr>
            </w:pPr>
            <w:r>
              <w:rPr>
                <w:rFonts w:ascii="Times New Roman" w:eastAsia="Times New Roman" w:hAnsi="Times New Roman" w:cs="Times New Roman"/>
                <w:color w:val="000000"/>
              </w:rPr>
              <w:t>9</w:t>
            </w:r>
          </w:p>
        </w:tc>
        <w:tc>
          <w:tcPr>
            <w:tcW w:w="1984" w:type="dxa"/>
            <w:tcBorders>
              <w:top w:val="single" w:sz="4" w:space="0" w:color="auto"/>
              <w:left w:val="single" w:sz="4" w:space="0" w:color="auto"/>
              <w:bottom w:val="single" w:sz="4" w:space="0" w:color="auto"/>
              <w:right w:val="single" w:sz="4" w:space="0" w:color="auto"/>
            </w:tcBorders>
          </w:tcPr>
          <w:p w14:paraId="7933554C" w14:textId="555CA565" w:rsidR="00DC2333" w:rsidRPr="00F917B8" w:rsidRDefault="00DC2333" w:rsidP="00DC2333">
            <w:pPr>
              <w:spacing w:after="0" w:line="240" w:lineRule="auto"/>
              <w:jc w:val="both"/>
              <w:rPr>
                <w:rFonts w:ascii="Times New Roman" w:eastAsia="Times New Roman" w:hAnsi="Times New Roman" w:cs="Times New Roman"/>
              </w:rPr>
            </w:pPr>
            <w:r>
              <w:rPr>
                <w:rFonts w:ascii="Times New Roman" w:eastAsia="Times New Roman" w:hAnsi="Times New Roman" w:cs="Times New Roman"/>
                <w:color w:val="000000"/>
              </w:rPr>
              <w:t>Ne</w:t>
            </w:r>
          </w:p>
        </w:tc>
        <w:tc>
          <w:tcPr>
            <w:tcW w:w="2552" w:type="dxa"/>
            <w:tcBorders>
              <w:top w:val="single" w:sz="4" w:space="0" w:color="auto"/>
              <w:left w:val="single" w:sz="4" w:space="0" w:color="auto"/>
              <w:bottom w:val="single" w:sz="4" w:space="0" w:color="auto"/>
              <w:right w:val="single" w:sz="4" w:space="0" w:color="auto"/>
            </w:tcBorders>
          </w:tcPr>
          <w:p w14:paraId="7FA3D13E" w14:textId="77777777" w:rsidR="00DC2333" w:rsidRPr="00F917B8" w:rsidRDefault="00DC2333" w:rsidP="00DC2333">
            <w:pPr>
              <w:spacing w:after="0" w:line="240" w:lineRule="auto"/>
              <w:jc w:val="both"/>
              <w:rPr>
                <w:rFonts w:ascii="Times New Roman" w:eastAsia="Times New Roman" w:hAnsi="Times New Roman" w:cs="Times New Roman"/>
              </w:rPr>
            </w:pPr>
          </w:p>
        </w:tc>
      </w:tr>
      <w:tr w:rsidR="00DC2333" w:rsidRPr="00F917B8" w14:paraId="68369655" w14:textId="4A9F394D" w:rsidTr="00EA3FBF">
        <w:tc>
          <w:tcPr>
            <w:tcW w:w="562" w:type="dxa"/>
            <w:tcBorders>
              <w:top w:val="single" w:sz="4" w:space="0" w:color="auto"/>
              <w:left w:val="single" w:sz="4" w:space="0" w:color="auto"/>
              <w:bottom w:val="single" w:sz="4" w:space="0" w:color="auto"/>
              <w:right w:val="single" w:sz="4" w:space="0" w:color="auto"/>
            </w:tcBorders>
          </w:tcPr>
          <w:p w14:paraId="5AEF6422" w14:textId="32A55D02" w:rsidR="00DC2333" w:rsidRPr="00F917B8" w:rsidRDefault="00DC2333" w:rsidP="00DC2333">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3119" w:type="dxa"/>
            <w:tcBorders>
              <w:top w:val="single" w:sz="4" w:space="0" w:color="auto"/>
              <w:left w:val="single" w:sz="4" w:space="0" w:color="auto"/>
              <w:bottom w:val="single" w:sz="4" w:space="0" w:color="auto"/>
              <w:right w:val="single" w:sz="4" w:space="0" w:color="auto"/>
            </w:tcBorders>
          </w:tcPr>
          <w:p w14:paraId="2CE14A50" w14:textId="5E41EF07" w:rsidR="00DC2333" w:rsidRPr="00F917B8" w:rsidRDefault="00DC2333" w:rsidP="00DC2333">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Įgaliojimas</w:t>
            </w:r>
          </w:p>
        </w:tc>
        <w:tc>
          <w:tcPr>
            <w:tcW w:w="1701" w:type="dxa"/>
            <w:tcBorders>
              <w:top w:val="single" w:sz="4" w:space="0" w:color="auto"/>
              <w:left w:val="single" w:sz="4" w:space="0" w:color="auto"/>
              <w:bottom w:val="single" w:sz="4" w:space="0" w:color="auto"/>
              <w:right w:val="single" w:sz="4" w:space="0" w:color="auto"/>
            </w:tcBorders>
          </w:tcPr>
          <w:p w14:paraId="59ECB05C" w14:textId="227BC97E" w:rsidR="00DC2333" w:rsidRPr="00F917B8" w:rsidRDefault="00DC2333" w:rsidP="00DC2333">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1</w:t>
            </w:r>
          </w:p>
        </w:tc>
        <w:tc>
          <w:tcPr>
            <w:tcW w:w="1984" w:type="dxa"/>
            <w:tcBorders>
              <w:top w:val="single" w:sz="4" w:space="0" w:color="auto"/>
              <w:left w:val="single" w:sz="4" w:space="0" w:color="auto"/>
              <w:bottom w:val="single" w:sz="4" w:space="0" w:color="auto"/>
              <w:right w:val="single" w:sz="4" w:space="0" w:color="auto"/>
            </w:tcBorders>
          </w:tcPr>
          <w:p w14:paraId="0C278CF8" w14:textId="01EDBA79" w:rsidR="00DC2333" w:rsidRPr="00F917B8" w:rsidRDefault="00DC2333" w:rsidP="00DC2333">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Ne</w:t>
            </w:r>
          </w:p>
        </w:tc>
        <w:tc>
          <w:tcPr>
            <w:tcW w:w="2552" w:type="dxa"/>
            <w:tcBorders>
              <w:top w:val="single" w:sz="4" w:space="0" w:color="auto"/>
              <w:left w:val="single" w:sz="4" w:space="0" w:color="auto"/>
              <w:bottom w:val="single" w:sz="4" w:space="0" w:color="auto"/>
              <w:right w:val="single" w:sz="4" w:space="0" w:color="auto"/>
            </w:tcBorders>
          </w:tcPr>
          <w:p w14:paraId="59660986" w14:textId="77777777" w:rsidR="00DC2333" w:rsidRPr="00F917B8" w:rsidRDefault="00DC2333" w:rsidP="00DC2333">
            <w:pPr>
              <w:spacing w:after="0" w:line="240" w:lineRule="auto"/>
              <w:jc w:val="both"/>
              <w:rPr>
                <w:rFonts w:ascii="Times New Roman" w:eastAsia="Times New Roman" w:hAnsi="Times New Roman" w:cs="Times New Roman"/>
              </w:rPr>
            </w:pPr>
          </w:p>
        </w:tc>
      </w:tr>
    </w:tbl>
    <w:p w14:paraId="0BC4FB88" w14:textId="26965C5A" w:rsidR="009335D8" w:rsidRPr="00F917B8" w:rsidRDefault="00B80E70" w:rsidP="00B80E70">
      <w:pPr>
        <w:spacing w:before="120" w:after="480" w:line="240" w:lineRule="auto"/>
        <w:ind w:firstLine="709"/>
        <w:jc w:val="both"/>
        <w:rPr>
          <w:rFonts w:ascii="Times New Roman" w:eastAsia="Times New Roman" w:hAnsi="Times New Roman" w:cs="Times New Roman"/>
        </w:rPr>
      </w:pPr>
      <w:r>
        <w:rPr>
          <w:rFonts w:ascii="Times New Roman" w:eastAsia="Times New Roman" w:hAnsi="Times New Roman" w:cs="Times New Roman"/>
        </w:rPr>
        <w:t>*</w:t>
      </w:r>
      <w:r w:rsidR="00E35166" w:rsidRPr="00F917B8">
        <w:rPr>
          <w:rFonts w:ascii="Times New Roman" w:eastAsia="Times New Roman" w:hAnsi="Times New Roman" w:cs="Times New Roman"/>
        </w:rPr>
        <w:t xml:space="preserve">Pastaba: </w:t>
      </w:r>
      <w:r w:rsidR="00DC4162" w:rsidRPr="00F917B8">
        <w:rPr>
          <w:rFonts w:ascii="Times New Roman" w:eastAsia="Times New Roman" w:hAnsi="Times New Roman" w:cs="Times New Roman"/>
        </w:rPr>
        <w:t>pildyti tuomet, jei bus pateikta konfidenciali informacija. Atkreipiame dėmesį, kad Lietuvos</w:t>
      </w:r>
      <w:r>
        <w:rPr>
          <w:rFonts w:ascii="Times New Roman" w:eastAsia="Times New Roman" w:hAnsi="Times New Roman" w:cs="Times New Roman"/>
        </w:rPr>
        <w:t> </w:t>
      </w:r>
      <w:r w:rsidR="00DC4162" w:rsidRPr="00F917B8">
        <w:rPr>
          <w:rFonts w:ascii="Times New Roman" w:eastAsia="Times New Roman" w:hAnsi="Times New Roman" w:cs="Times New Roman"/>
        </w:rPr>
        <w:t>Respublikos viešųjų pirkimų įstatymo 20 straipsnyje nurodyta, kokia informacija negali būti laikoma konfidencialia</w:t>
      </w:r>
      <w:r>
        <w:rPr>
          <w:rFonts w:ascii="Times New Roman" w:eastAsia="Times New Roman" w:hAnsi="Times New Roman" w:cs="Times New Roman"/>
        </w:rPr>
        <w:t>.</w:t>
      </w:r>
    </w:p>
    <w:p w14:paraId="78D126D3" w14:textId="77777777" w:rsidR="009335D8" w:rsidRPr="00F917B8" w:rsidRDefault="009335D8" w:rsidP="00B80E70">
      <w:pPr>
        <w:spacing w:after="0" w:line="240" w:lineRule="auto"/>
        <w:jc w:val="center"/>
        <w:rPr>
          <w:rFonts w:ascii="Times New Roman" w:eastAsia="Times New Roman" w:hAnsi="Times New Roman" w:cs="Times New Roman"/>
          <w:i/>
        </w:rPr>
      </w:pPr>
      <w:r w:rsidRPr="00F917B8">
        <w:rPr>
          <w:rFonts w:ascii="Times New Roman" w:eastAsia="Times New Roman" w:hAnsi="Times New Roman" w:cs="Times New Roman"/>
          <w:i/>
        </w:rPr>
        <w:t>__________________</w:t>
      </w:r>
      <w:r w:rsidRPr="00F917B8">
        <w:rPr>
          <w:rFonts w:ascii="Times New Roman" w:eastAsia="Times New Roman" w:hAnsi="Times New Roman" w:cs="Times New Roman"/>
          <w:i/>
        </w:rPr>
        <w:tab/>
        <w:t xml:space="preserve">         ______________________                      __________________</w:t>
      </w:r>
    </w:p>
    <w:p w14:paraId="0ACB734D" w14:textId="5E2C7D98" w:rsidR="009335D8" w:rsidRPr="00F917B8" w:rsidRDefault="00B80E70" w:rsidP="00B80E70">
      <w:pPr>
        <w:spacing w:after="0" w:line="240" w:lineRule="auto"/>
        <w:rPr>
          <w:rFonts w:ascii="Times New Roman" w:eastAsia="Times New Roman" w:hAnsi="Times New Roman" w:cs="Times New Roman"/>
          <w:i/>
        </w:rPr>
      </w:pPr>
      <w:r>
        <w:rPr>
          <w:rFonts w:ascii="Times New Roman" w:eastAsia="Times New Roman" w:hAnsi="Times New Roman" w:cs="Times New Roman"/>
          <w:i/>
          <w:sz w:val="20"/>
          <w:szCs w:val="20"/>
        </w:rPr>
        <w:t xml:space="preserve">              </w:t>
      </w:r>
      <w:r w:rsidR="009335D8" w:rsidRPr="00B80E70">
        <w:rPr>
          <w:rFonts w:ascii="Times New Roman" w:eastAsia="Times New Roman" w:hAnsi="Times New Roman" w:cs="Times New Roman"/>
          <w:i/>
          <w:sz w:val="20"/>
          <w:szCs w:val="20"/>
        </w:rPr>
        <w:t>(pareigų pavadinimas)</w:t>
      </w:r>
      <w:r w:rsidR="009335D8" w:rsidRPr="00F917B8">
        <w:rPr>
          <w:rFonts w:ascii="Times New Roman" w:eastAsia="Times New Roman" w:hAnsi="Times New Roman" w:cs="Times New Roman"/>
          <w:i/>
        </w:rPr>
        <w:t xml:space="preserve">     </w:t>
      </w:r>
      <w:r>
        <w:rPr>
          <w:rFonts w:ascii="Times New Roman" w:eastAsia="Times New Roman" w:hAnsi="Times New Roman" w:cs="Times New Roman"/>
          <w:i/>
        </w:rPr>
        <w:t xml:space="preserve"> </w:t>
      </w:r>
      <w:r w:rsidR="009335D8" w:rsidRPr="00F917B8">
        <w:rPr>
          <w:rFonts w:ascii="Times New Roman" w:eastAsia="Times New Roman" w:hAnsi="Times New Roman" w:cs="Times New Roman"/>
          <w:i/>
        </w:rPr>
        <w:t xml:space="preserve">  </w:t>
      </w:r>
      <w:r>
        <w:rPr>
          <w:rFonts w:ascii="Times New Roman" w:eastAsia="Times New Roman" w:hAnsi="Times New Roman" w:cs="Times New Roman"/>
          <w:i/>
        </w:rPr>
        <w:t xml:space="preserve">      </w:t>
      </w:r>
      <w:r w:rsidR="009335D8" w:rsidRPr="00B80E70">
        <w:rPr>
          <w:rFonts w:ascii="Times New Roman" w:eastAsia="Times New Roman" w:hAnsi="Times New Roman" w:cs="Times New Roman"/>
          <w:i/>
          <w:sz w:val="20"/>
          <w:szCs w:val="20"/>
        </w:rPr>
        <w:t>(tiekėjo ar jo įgalioto asmens parašas)</w:t>
      </w:r>
      <w:r w:rsidR="009335D8" w:rsidRPr="00F917B8">
        <w:rPr>
          <w:rFonts w:ascii="Times New Roman" w:eastAsia="Times New Roman" w:hAnsi="Times New Roman" w:cs="Times New Roman"/>
          <w:i/>
        </w:rPr>
        <w:tab/>
        <w:t xml:space="preserve">      </w:t>
      </w:r>
      <w:r>
        <w:rPr>
          <w:rFonts w:ascii="Times New Roman" w:eastAsia="Times New Roman" w:hAnsi="Times New Roman" w:cs="Times New Roman"/>
          <w:i/>
        </w:rPr>
        <w:t xml:space="preserve">              </w:t>
      </w:r>
      <w:r w:rsidR="009335D8" w:rsidRPr="00B80E70">
        <w:rPr>
          <w:rFonts w:ascii="Times New Roman" w:eastAsia="Times New Roman" w:hAnsi="Times New Roman" w:cs="Times New Roman"/>
          <w:i/>
          <w:sz w:val="20"/>
          <w:szCs w:val="20"/>
        </w:rPr>
        <w:t>(vardas pavardė)</w:t>
      </w:r>
    </w:p>
    <w:p w14:paraId="3A13142F" w14:textId="77777777" w:rsidR="009335D8" w:rsidRPr="00F917B8" w:rsidRDefault="009335D8" w:rsidP="00B80E70">
      <w:pPr>
        <w:spacing w:after="0" w:line="240" w:lineRule="auto"/>
        <w:jc w:val="center"/>
        <w:rPr>
          <w:rFonts w:ascii="Times New Roman" w:eastAsia="Times New Roman" w:hAnsi="Times New Roman" w:cs="Times New Roman"/>
          <w:i/>
        </w:rPr>
      </w:pPr>
    </w:p>
    <w:p w14:paraId="08FA264B" w14:textId="6BDB27D7" w:rsidR="009335D8" w:rsidRPr="00F917B8" w:rsidRDefault="009335D8" w:rsidP="00B80E70">
      <w:pPr>
        <w:spacing w:after="0" w:line="240" w:lineRule="auto"/>
        <w:rPr>
          <w:rFonts w:ascii="Times New Roman" w:eastAsia="Times New Roman" w:hAnsi="Times New Roman" w:cs="Times New Roman"/>
        </w:rPr>
      </w:pPr>
      <w:r w:rsidRPr="00F917B8">
        <w:rPr>
          <w:rFonts w:ascii="Times New Roman" w:eastAsia="Times New Roman" w:hAnsi="Times New Roman" w:cs="Times New Roman"/>
        </w:rPr>
        <w:t>A.</w:t>
      </w:r>
      <w:r w:rsidR="00B80E70">
        <w:rPr>
          <w:rFonts w:ascii="Times New Roman" w:eastAsia="Times New Roman" w:hAnsi="Times New Roman" w:cs="Times New Roman"/>
        </w:rPr>
        <w:t> </w:t>
      </w:r>
      <w:r w:rsidRPr="00F917B8">
        <w:rPr>
          <w:rFonts w:ascii="Times New Roman" w:eastAsia="Times New Roman" w:hAnsi="Times New Roman" w:cs="Times New Roman"/>
        </w:rPr>
        <w:t>V.</w:t>
      </w:r>
    </w:p>
    <w:p w14:paraId="7F9BCF34" w14:textId="77777777" w:rsidR="009335D8" w:rsidRPr="00F917B8" w:rsidRDefault="009335D8" w:rsidP="009335D8">
      <w:pPr>
        <w:spacing w:after="0" w:line="240" w:lineRule="auto"/>
        <w:rPr>
          <w:rFonts w:ascii="Times New Roman" w:eastAsia="Times New Roman" w:hAnsi="Times New Roman" w:cs="Times New Roman"/>
        </w:rPr>
      </w:pPr>
    </w:p>
    <w:p w14:paraId="1768F46E" w14:textId="77777777" w:rsidR="009335D8" w:rsidRPr="00F917B8" w:rsidRDefault="009335D8" w:rsidP="009335D8">
      <w:pPr>
        <w:spacing w:after="0" w:line="240" w:lineRule="auto"/>
        <w:rPr>
          <w:rFonts w:ascii="Times New Roman" w:eastAsia="Times New Roman" w:hAnsi="Times New Roman" w:cs="Times New Roman"/>
        </w:rPr>
      </w:pPr>
    </w:p>
    <w:p w14:paraId="26DB328A" w14:textId="39182F06" w:rsidR="009F602F" w:rsidRPr="00F917B8" w:rsidRDefault="009F602F" w:rsidP="00E76F71">
      <w:pPr>
        <w:rPr>
          <w:rFonts w:ascii="Times New Roman" w:eastAsia="Arial Unicode MS" w:hAnsi="Times New Roman" w:cs="Times New Roman"/>
          <w:lang w:eastAsia="en-US"/>
        </w:rPr>
      </w:pPr>
    </w:p>
    <w:sectPr w:rsidR="009F602F" w:rsidRPr="00F917B8" w:rsidSect="00CC25BF">
      <w:pgSz w:w="12240" w:h="15840"/>
      <w:pgMar w:top="990" w:right="616" w:bottom="1134" w:left="1701" w:header="720" w:footer="720" w:gutter="0"/>
      <w:cols w:space="1296"/>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003" w:usb1="00000000" w:usb2="00000000" w:usb3="00000000" w:csb0="00000001" w:csb1="00000000"/>
  </w:font>
  <w:font w:name="Helvetica Neue UltraLight">
    <w:altName w:val="Arial"/>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57329F34"/>
    <w:lvl w:ilvl="0">
      <w:start w:val="3"/>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0000009"/>
    <w:multiLevelType w:val="multilevel"/>
    <w:tmpl w:val="00000009"/>
    <w:lvl w:ilvl="0">
      <w:start w:val="1"/>
      <w:numFmt w:val="decimal"/>
      <w:lvlText w:val="%1)"/>
      <w:lvlJc w:val="left"/>
      <w:pPr>
        <w:tabs>
          <w:tab w:val="num" w:pos="1077"/>
        </w:tabs>
        <w:ind w:left="0" w:firstLine="72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001E2F29"/>
    <w:multiLevelType w:val="hybridMultilevel"/>
    <w:tmpl w:val="E46A7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36A3049"/>
    <w:multiLevelType w:val="hybridMultilevel"/>
    <w:tmpl w:val="D058484E"/>
    <w:lvl w:ilvl="0" w:tplc="63A29EE8">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46E2342"/>
    <w:multiLevelType w:val="multilevel"/>
    <w:tmpl w:val="7E8E7814"/>
    <w:name w:val="WW8Num7"/>
    <w:lvl w:ilvl="0">
      <w:start w:val="1"/>
      <w:numFmt w:val="decimal"/>
      <w:lvlText w:val="%1."/>
      <w:lvlJc w:val="left"/>
      <w:pPr>
        <w:ind w:left="7874" w:hanging="360"/>
      </w:pPr>
      <w:rPr>
        <w:rFonts w:hint="default"/>
        <w:b/>
      </w:rPr>
    </w:lvl>
    <w:lvl w:ilvl="1">
      <w:start w:val="1"/>
      <w:numFmt w:val="decimal"/>
      <w:lvlText w:val="%1.%2."/>
      <w:lvlJc w:val="left"/>
      <w:pPr>
        <w:ind w:left="716"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D896689"/>
    <w:multiLevelType w:val="multilevel"/>
    <w:tmpl w:val="FB34BBDA"/>
    <w:lvl w:ilvl="0">
      <w:start w:val="1"/>
      <w:numFmt w:val="upperRoman"/>
      <w:lvlText w:val="%1."/>
      <w:lvlJc w:val="right"/>
      <w:pPr>
        <w:ind w:left="1440" w:hanging="360"/>
      </w:pPr>
    </w:lvl>
    <w:lvl w:ilvl="1">
      <w:start w:val="1"/>
      <w:numFmt w:val="decimal"/>
      <w:isLgl/>
      <w:lvlText w:val="%1.%2."/>
      <w:lvlJc w:val="left"/>
      <w:pPr>
        <w:ind w:left="846" w:hanging="420"/>
      </w:pPr>
      <w:rPr>
        <w:rFonts w:ascii="Times New Roman" w:hAnsi="Times New Roman" w:cs="Times New Roman" w:hint="default"/>
        <w:i w:val="0"/>
        <w:color w:val="auto"/>
        <w:sz w:val="24"/>
        <w:szCs w:val="24"/>
      </w:rPr>
    </w:lvl>
    <w:lvl w:ilvl="2">
      <w:start w:val="1"/>
      <w:numFmt w:val="decimal"/>
      <w:isLgl/>
      <w:lvlText w:val="%1.%2.%3."/>
      <w:lvlJc w:val="left"/>
      <w:pPr>
        <w:ind w:left="1287" w:hanging="720"/>
      </w:pPr>
      <w:rPr>
        <w:rFonts w:ascii="Times New Roman" w:hAnsi="Times New Roman" w:cs="Times New Roman" w:hint="default"/>
        <w:i w:val="0"/>
        <w:sz w:val="24"/>
        <w:szCs w:val="24"/>
        <w:vertAlign w:val="baseline"/>
      </w:rPr>
    </w:lvl>
    <w:lvl w:ilvl="3">
      <w:start w:val="1"/>
      <w:numFmt w:val="decimal"/>
      <w:isLgl/>
      <w:lvlText w:val="%1.%2.%3.%4."/>
      <w:lvlJc w:val="left"/>
      <w:pPr>
        <w:ind w:left="1713"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10DA35FD"/>
    <w:multiLevelType w:val="multilevel"/>
    <w:tmpl w:val="0A36FE9C"/>
    <w:lvl w:ilvl="0">
      <w:start w:val="1"/>
      <w:numFmt w:val="decimal"/>
      <w:lvlText w:val="%1."/>
      <w:lvlJc w:val="left"/>
      <w:pPr>
        <w:ind w:left="720" w:hanging="360"/>
      </w:pPr>
      <w:rPr>
        <w:rFonts w:hint="default"/>
      </w:r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13B66007"/>
    <w:multiLevelType w:val="hybridMultilevel"/>
    <w:tmpl w:val="C42C5D16"/>
    <w:lvl w:ilvl="0" w:tplc="51F0E390">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3D808BD"/>
    <w:multiLevelType w:val="multilevel"/>
    <w:tmpl w:val="D9DC9096"/>
    <w:styleLink w:val="WWOutlineListStyle13"/>
    <w:lvl w:ilvl="0">
      <w:start w:val="1"/>
      <w:numFmt w:val="decimal"/>
      <w:lvlText w:val="%1."/>
      <w:lvlJc w:val="left"/>
      <w:pPr>
        <w:ind w:left="1152" w:hanging="432"/>
      </w:pPr>
    </w:lvl>
    <w:lvl w:ilvl="1">
      <w:start w:val="1"/>
      <w:numFmt w:val="decimal"/>
      <w:lvlText w:val="%1.%2."/>
      <w:lvlJc w:val="left"/>
      <w:pPr>
        <w:ind w:left="900" w:firstLine="0"/>
      </w:pPr>
      <w:rPr>
        <w:b w:val="0"/>
        <w:i w:val="0"/>
        <w:strike/>
      </w:rPr>
    </w:lvl>
    <w:lvl w:ilvl="2">
      <w:start w:val="1"/>
      <w:numFmt w:val="decimal"/>
      <w:lvlText w:val="%1.%2.%3."/>
      <w:lvlJc w:val="left"/>
      <w:pPr>
        <w:ind w:left="426" w:firstLine="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2" w15:restartNumberingAfterBreak="0">
    <w:nsid w:val="160F75F6"/>
    <w:multiLevelType w:val="hybridMultilevel"/>
    <w:tmpl w:val="222442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86809A7"/>
    <w:multiLevelType w:val="hybridMultilevel"/>
    <w:tmpl w:val="D8D04144"/>
    <w:lvl w:ilvl="0" w:tplc="7DB2880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3D4747"/>
    <w:multiLevelType w:val="multilevel"/>
    <w:tmpl w:val="6C206378"/>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b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15:restartNumberingAfterBreak="0">
    <w:nsid w:val="26182D97"/>
    <w:multiLevelType w:val="hybridMultilevel"/>
    <w:tmpl w:val="802458B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3B147F1"/>
    <w:multiLevelType w:val="hybridMultilevel"/>
    <w:tmpl w:val="EE28023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5B92C9B"/>
    <w:multiLevelType w:val="hybridMultilevel"/>
    <w:tmpl w:val="1060AD8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D313937"/>
    <w:multiLevelType w:val="multilevel"/>
    <w:tmpl w:val="2C7283A8"/>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3B527C1"/>
    <w:multiLevelType w:val="hybridMultilevel"/>
    <w:tmpl w:val="C062125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3D91FC2"/>
    <w:multiLevelType w:val="hybridMultilevel"/>
    <w:tmpl w:val="F96E89A8"/>
    <w:lvl w:ilvl="0" w:tplc="B9824E1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311838"/>
    <w:multiLevelType w:val="hybridMultilevel"/>
    <w:tmpl w:val="819CBA14"/>
    <w:lvl w:ilvl="0" w:tplc="190EB00C">
      <w:start w:val="3"/>
      <w:numFmt w:val="decimal"/>
      <w:lvlText w:val="%1."/>
      <w:lvlJc w:val="left"/>
      <w:pPr>
        <w:ind w:left="862" w:hanging="360"/>
      </w:pPr>
      <w:rPr>
        <w:rFonts w:hint="default"/>
        <w:color w:val="000000"/>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23" w15:restartNumberingAfterBreak="0">
    <w:nsid w:val="4F0702D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1B97BBD"/>
    <w:multiLevelType w:val="hybridMultilevel"/>
    <w:tmpl w:val="BDCA92F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55557E5"/>
    <w:multiLevelType w:val="hybridMultilevel"/>
    <w:tmpl w:val="B2D2B4EA"/>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70645FF"/>
    <w:multiLevelType w:val="hybridMultilevel"/>
    <w:tmpl w:val="E482112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911B5D"/>
    <w:multiLevelType w:val="hybridMultilevel"/>
    <w:tmpl w:val="0918225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A96212"/>
    <w:multiLevelType w:val="hybridMultilevel"/>
    <w:tmpl w:val="E8C096E8"/>
    <w:lvl w:ilvl="0" w:tplc="72CA473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60D47BED"/>
    <w:multiLevelType w:val="hybridMultilevel"/>
    <w:tmpl w:val="D8C0B6F0"/>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6FF1A60"/>
    <w:multiLevelType w:val="hybridMultilevel"/>
    <w:tmpl w:val="B61CE7B2"/>
    <w:lvl w:ilvl="0" w:tplc="0427000F">
      <w:start w:val="1"/>
      <w:numFmt w:val="decimal"/>
      <w:lvlText w:val="%1."/>
      <w:lvlJc w:val="left"/>
      <w:pPr>
        <w:ind w:left="720" w:hanging="360"/>
      </w:pPr>
      <w:rPr>
        <w:i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1" w15:restartNumberingAfterBreak="0">
    <w:nsid w:val="6B58652B"/>
    <w:multiLevelType w:val="hybridMultilevel"/>
    <w:tmpl w:val="892CE5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E0B613A"/>
    <w:multiLevelType w:val="hybridMultilevel"/>
    <w:tmpl w:val="A0F2D9BE"/>
    <w:lvl w:ilvl="0" w:tplc="FDA693E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4936B8"/>
    <w:multiLevelType w:val="multilevel"/>
    <w:tmpl w:val="C76898AC"/>
    <w:lvl w:ilvl="0">
      <w:start w:val="1"/>
      <w:numFmt w:val="upperRoman"/>
      <w:lvlText w:val="%1."/>
      <w:lvlJc w:val="left"/>
      <w:pPr>
        <w:ind w:left="2700" w:hanging="720"/>
      </w:pPr>
      <w:rPr>
        <w:rFonts w:hint="default"/>
      </w:rPr>
    </w:lvl>
    <w:lvl w:ilvl="1">
      <w:start w:val="1"/>
      <w:numFmt w:val="decimal"/>
      <w:isLgl/>
      <w:lvlText w:val="%1.%2."/>
      <w:lvlJc w:val="left"/>
      <w:pPr>
        <w:ind w:left="2340" w:hanging="360"/>
      </w:pPr>
      <w:rPr>
        <w:rFonts w:eastAsia="Calibri" w:hint="default"/>
        <w:b w:val="0"/>
        <w:i w:val="0"/>
      </w:rPr>
    </w:lvl>
    <w:lvl w:ilvl="2">
      <w:start w:val="1"/>
      <w:numFmt w:val="decimal"/>
      <w:isLgl/>
      <w:lvlText w:val="%1.%2.%3."/>
      <w:lvlJc w:val="left"/>
      <w:pPr>
        <w:ind w:left="2700" w:hanging="720"/>
      </w:pPr>
      <w:rPr>
        <w:rFonts w:eastAsia="Calibri" w:hint="default"/>
      </w:rPr>
    </w:lvl>
    <w:lvl w:ilvl="3">
      <w:start w:val="1"/>
      <w:numFmt w:val="decimal"/>
      <w:isLgl/>
      <w:lvlText w:val="%1.%2.%3.%4."/>
      <w:lvlJc w:val="left"/>
      <w:pPr>
        <w:ind w:left="2700" w:hanging="720"/>
      </w:pPr>
      <w:rPr>
        <w:rFonts w:eastAsia="Calibri" w:hint="default"/>
      </w:rPr>
    </w:lvl>
    <w:lvl w:ilvl="4">
      <w:start w:val="1"/>
      <w:numFmt w:val="decimal"/>
      <w:isLgl/>
      <w:lvlText w:val="%1.%2.%3.%4.%5."/>
      <w:lvlJc w:val="left"/>
      <w:pPr>
        <w:ind w:left="3060" w:hanging="1080"/>
      </w:pPr>
      <w:rPr>
        <w:rFonts w:eastAsia="Calibri" w:hint="default"/>
      </w:rPr>
    </w:lvl>
    <w:lvl w:ilvl="5">
      <w:start w:val="1"/>
      <w:numFmt w:val="decimal"/>
      <w:isLgl/>
      <w:lvlText w:val="%1.%2.%3.%4.%5.%6."/>
      <w:lvlJc w:val="left"/>
      <w:pPr>
        <w:ind w:left="3060" w:hanging="1080"/>
      </w:pPr>
      <w:rPr>
        <w:rFonts w:eastAsia="Calibri" w:hint="default"/>
      </w:rPr>
    </w:lvl>
    <w:lvl w:ilvl="6">
      <w:start w:val="1"/>
      <w:numFmt w:val="decimal"/>
      <w:isLgl/>
      <w:lvlText w:val="%1.%2.%3.%4.%5.%6.%7."/>
      <w:lvlJc w:val="left"/>
      <w:pPr>
        <w:ind w:left="3420" w:hanging="1440"/>
      </w:pPr>
      <w:rPr>
        <w:rFonts w:eastAsia="Calibri" w:hint="default"/>
      </w:rPr>
    </w:lvl>
    <w:lvl w:ilvl="7">
      <w:start w:val="1"/>
      <w:numFmt w:val="decimal"/>
      <w:isLgl/>
      <w:lvlText w:val="%1.%2.%3.%4.%5.%6.%7.%8."/>
      <w:lvlJc w:val="left"/>
      <w:pPr>
        <w:ind w:left="3420" w:hanging="1440"/>
      </w:pPr>
      <w:rPr>
        <w:rFonts w:eastAsia="Calibri" w:hint="default"/>
      </w:rPr>
    </w:lvl>
    <w:lvl w:ilvl="8">
      <w:start w:val="1"/>
      <w:numFmt w:val="decimal"/>
      <w:isLgl/>
      <w:lvlText w:val="%1.%2.%3.%4.%5.%6.%7.%8.%9."/>
      <w:lvlJc w:val="left"/>
      <w:pPr>
        <w:ind w:left="3780" w:hanging="1800"/>
      </w:pPr>
      <w:rPr>
        <w:rFonts w:eastAsia="Calibri" w:hint="default"/>
      </w:rPr>
    </w:lvl>
  </w:abstractNum>
  <w:abstractNum w:abstractNumId="34" w15:restartNumberingAfterBreak="0">
    <w:nsid w:val="6E627F0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3CF2FA3"/>
    <w:multiLevelType w:val="multilevel"/>
    <w:tmpl w:val="7C3EBDD0"/>
    <w:lvl w:ilvl="0">
      <w:start w:val="1"/>
      <w:numFmt w:val="decimal"/>
      <w:lvlText w:val="%1."/>
      <w:lvlJc w:val="left"/>
      <w:pPr>
        <w:tabs>
          <w:tab w:val="num" w:pos="502"/>
        </w:tabs>
        <w:ind w:left="502" w:hanging="360"/>
      </w:pPr>
      <w:rPr>
        <w:i w:val="0"/>
        <w:color w:val="000000"/>
      </w:r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upperRoman"/>
      <w:lvlText w:val="%6."/>
      <w:lvlJc w:val="right"/>
      <w:pPr>
        <w:tabs>
          <w:tab w:val="num" w:pos="1980"/>
        </w:tabs>
        <w:ind w:left="1980" w:hanging="180"/>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78B62B2D"/>
    <w:multiLevelType w:val="multilevel"/>
    <w:tmpl w:val="4ADE8E3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7CAD49C1"/>
    <w:multiLevelType w:val="hybridMultilevel"/>
    <w:tmpl w:val="0A802AD6"/>
    <w:lvl w:ilvl="0" w:tplc="7C3A5BD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696AA1"/>
    <w:multiLevelType w:val="multilevel"/>
    <w:tmpl w:val="4FA271C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6"/>
  </w:num>
  <w:num w:numId="2">
    <w:abstractNumId w:val="26"/>
  </w:num>
  <w:num w:numId="3">
    <w:abstractNumId w:val="28"/>
  </w:num>
  <w:num w:numId="4">
    <w:abstractNumId w:val="10"/>
  </w:num>
  <w:num w:numId="5">
    <w:abstractNumId w:val="6"/>
  </w:num>
  <w:num w:numId="6">
    <w:abstractNumId w:val="31"/>
  </w:num>
  <w:num w:numId="7">
    <w:abstractNumId w:val="15"/>
  </w:num>
  <w:num w:numId="8">
    <w:abstractNumId w:val="17"/>
  </w:num>
  <w:num w:numId="9">
    <w:abstractNumId w:val="20"/>
  </w:num>
  <w:num w:numId="10">
    <w:abstractNumId w:val="25"/>
  </w:num>
  <w:num w:numId="11">
    <w:abstractNumId w:val="24"/>
  </w:num>
  <w:num w:numId="12">
    <w:abstractNumId w:val="29"/>
  </w:num>
  <w:num w:numId="13">
    <w:abstractNumId w:val="27"/>
  </w:num>
  <w:num w:numId="14">
    <w:abstractNumId w:val="16"/>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7"/>
  </w:num>
  <w:num w:numId="19">
    <w:abstractNumId w:val="0"/>
  </w:num>
  <w:num w:numId="20">
    <w:abstractNumId w:val="1"/>
  </w:num>
  <w:num w:numId="21">
    <w:abstractNumId w:val="2"/>
  </w:num>
  <w:num w:numId="22">
    <w:abstractNumId w:val="3"/>
  </w:num>
  <w:num w:numId="23">
    <w:abstractNumId w:val="18"/>
  </w:num>
  <w:num w:numId="24">
    <w:abstractNumId w:val="19"/>
  </w:num>
  <w:num w:numId="25">
    <w:abstractNumId w:val="38"/>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11"/>
  </w:num>
  <w:num w:numId="32">
    <w:abstractNumId w:val="34"/>
  </w:num>
  <w:num w:numId="33">
    <w:abstractNumId w:val="23"/>
  </w:num>
  <w:num w:numId="34">
    <w:abstractNumId w:val="35"/>
  </w:num>
  <w:num w:numId="35">
    <w:abstractNumId w:val="22"/>
  </w:num>
  <w:num w:numId="36">
    <w:abstractNumId w:val="5"/>
  </w:num>
  <w:num w:numId="37">
    <w:abstractNumId w:val="9"/>
  </w:num>
  <w:num w:numId="38">
    <w:abstractNumId w:val="12"/>
  </w:num>
  <w:num w:numId="39">
    <w:abstractNumId w:val="8"/>
  </w:num>
  <w:num w:numId="40">
    <w:abstractNumId w:val="32"/>
  </w:num>
  <w:num w:numId="41">
    <w:abstractNumId w:val="21"/>
  </w:num>
  <w:num w:numId="42">
    <w:abstractNumId w:val="13"/>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8"/>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C1E"/>
    <w:rsid w:val="00003C0F"/>
    <w:rsid w:val="00011060"/>
    <w:rsid w:val="00011BCD"/>
    <w:rsid w:val="00014FF2"/>
    <w:rsid w:val="0001780A"/>
    <w:rsid w:val="0002152D"/>
    <w:rsid w:val="000216E8"/>
    <w:rsid w:val="00023BA1"/>
    <w:rsid w:val="00023D4E"/>
    <w:rsid w:val="000276F0"/>
    <w:rsid w:val="00034AA7"/>
    <w:rsid w:val="00036DFC"/>
    <w:rsid w:val="00041835"/>
    <w:rsid w:val="00042056"/>
    <w:rsid w:val="00043EF8"/>
    <w:rsid w:val="00047F0A"/>
    <w:rsid w:val="00052FE3"/>
    <w:rsid w:val="000549EF"/>
    <w:rsid w:val="000556AB"/>
    <w:rsid w:val="00060DEA"/>
    <w:rsid w:val="0006362F"/>
    <w:rsid w:val="00063E20"/>
    <w:rsid w:val="000655AD"/>
    <w:rsid w:val="00065F67"/>
    <w:rsid w:val="00070DED"/>
    <w:rsid w:val="00077A0A"/>
    <w:rsid w:val="00080DB2"/>
    <w:rsid w:val="00081C16"/>
    <w:rsid w:val="000833A4"/>
    <w:rsid w:val="000858ED"/>
    <w:rsid w:val="00085BA6"/>
    <w:rsid w:val="0008770C"/>
    <w:rsid w:val="0009391B"/>
    <w:rsid w:val="00093CE7"/>
    <w:rsid w:val="00096DAB"/>
    <w:rsid w:val="000A1DE8"/>
    <w:rsid w:val="000A2B06"/>
    <w:rsid w:val="000A2C53"/>
    <w:rsid w:val="000A2F2A"/>
    <w:rsid w:val="000A3DAA"/>
    <w:rsid w:val="000A6983"/>
    <w:rsid w:val="000A76AC"/>
    <w:rsid w:val="000B0E5A"/>
    <w:rsid w:val="000B15DC"/>
    <w:rsid w:val="000B540E"/>
    <w:rsid w:val="000C195D"/>
    <w:rsid w:val="000C51D1"/>
    <w:rsid w:val="000C5A39"/>
    <w:rsid w:val="000D616D"/>
    <w:rsid w:val="000D735A"/>
    <w:rsid w:val="000E1595"/>
    <w:rsid w:val="000E2605"/>
    <w:rsid w:val="000F3A92"/>
    <w:rsid w:val="000F7398"/>
    <w:rsid w:val="00101F2E"/>
    <w:rsid w:val="001023ED"/>
    <w:rsid w:val="00110242"/>
    <w:rsid w:val="0011375C"/>
    <w:rsid w:val="00114001"/>
    <w:rsid w:val="0011615E"/>
    <w:rsid w:val="00117223"/>
    <w:rsid w:val="00120936"/>
    <w:rsid w:val="00121939"/>
    <w:rsid w:val="00123132"/>
    <w:rsid w:val="00125655"/>
    <w:rsid w:val="00132B5A"/>
    <w:rsid w:val="00134EA6"/>
    <w:rsid w:val="00142563"/>
    <w:rsid w:val="00143FCD"/>
    <w:rsid w:val="0014491C"/>
    <w:rsid w:val="001458D2"/>
    <w:rsid w:val="0015012E"/>
    <w:rsid w:val="00151F92"/>
    <w:rsid w:val="00155F21"/>
    <w:rsid w:val="00164F37"/>
    <w:rsid w:val="0017377C"/>
    <w:rsid w:val="00176C8B"/>
    <w:rsid w:val="00180477"/>
    <w:rsid w:val="00180F23"/>
    <w:rsid w:val="00181DDC"/>
    <w:rsid w:val="001825DF"/>
    <w:rsid w:val="001914A9"/>
    <w:rsid w:val="0019256D"/>
    <w:rsid w:val="00193939"/>
    <w:rsid w:val="00193F18"/>
    <w:rsid w:val="001A0440"/>
    <w:rsid w:val="001A4017"/>
    <w:rsid w:val="001A5108"/>
    <w:rsid w:val="001A790E"/>
    <w:rsid w:val="001B2ACE"/>
    <w:rsid w:val="001B4010"/>
    <w:rsid w:val="001C161A"/>
    <w:rsid w:val="001C175F"/>
    <w:rsid w:val="001C354B"/>
    <w:rsid w:val="001C73F3"/>
    <w:rsid w:val="001D0C71"/>
    <w:rsid w:val="001D2AB6"/>
    <w:rsid w:val="001D5B2C"/>
    <w:rsid w:val="001D636A"/>
    <w:rsid w:val="001D7B43"/>
    <w:rsid w:val="001E1B20"/>
    <w:rsid w:val="001E47D4"/>
    <w:rsid w:val="001E4BB2"/>
    <w:rsid w:val="001E572E"/>
    <w:rsid w:val="001E5781"/>
    <w:rsid w:val="001E6F8C"/>
    <w:rsid w:val="001E7219"/>
    <w:rsid w:val="001F3759"/>
    <w:rsid w:val="001F5305"/>
    <w:rsid w:val="001F54D3"/>
    <w:rsid w:val="001F617A"/>
    <w:rsid w:val="001F7CD3"/>
    <w:rsid w:val="00200CB8"/>
    <w:rsid w:val="00201B40"/>
    <w:rsid w:val="00203447"/>
    <w:rsid w:val="002037EA"/>
    <w:rsid w:val="002043B1"/>
    <w:rsid w:val="0021304D"/>
    <w:rsid w:val="002164EB"/>
    <w:rsid w:val="00217BEE"/>
    <w:rsid w:val="00220ED8"/>
    <w:rsid w:val="00222067"/>
    <w:rsid w:val="00223D3E"/>
    <w:rsid w:val="00225123"/>
    <w:rsid w:val="00225483"/>
    <w:rsid w:val="00230915"/>
    <w:rsid w:val="002341F0"/>
    <w:rsid w:val="0023423F"/>
    <w:rsid w:val="00235AA0"/>
    <w:rsid w:val="00241BEF"/>
    <w:rsid w:val="002424F9"/>
    <w:rsid w:val="002447DB"/>
    <w:rsid w:val="002461BE"/>
    <w:rsid w:val="00250EA3"/>
    <w:rsid w:val="0025525B"/>
    <w:rsid w:val="00257C1E"/>
    <w:rsid w:val="0026131E"/>
    <w:rsid w:val="0027068C"/>
    <w:rsid w:val="002714F9"/>
    <w:rsid w:val="002742AC"/>
    <w:rsid w:val="002750FC"/>
    <w:rsid w:val="00276977"/>
    <w:rsid w:val="002778FE"/>
    <w:rsid w:val="00280408"/>
    <w:rsid w:val="00282197"/>
    <w:rsid w:val="00283F68"/>
    <w:rsid w:val="00287FE4"/>
    <w:rsid w:val="002977F9"/>
    <w:rsid w:val="002A2674"/>
    <w:rsid w:val="002A5344"/>
    <w:rsid w:val="002B028D"/>
    <w:rsid w:val="002B301F"/>
    <w:rsid w:val="002B369B"/>
    <w:rsid w:val="002B5C0E"/>
    <w:rsid w:val="002C1975"/>
    <w:rsid w:val="002C2263"/>
    <w:rsid w:val="002C521F"/>
    <w:rsid w:val="002C558D"/>
    <w:rsid w:val="002C5C00"/>
    <w:rsid w:val="002C68B8"/>
    <w:rsid w:val="002C7CDE"/>
    <w:rsid w:val="002D00C6"/>
    <w:rsid w:val="002D0D58"/>
    <w:rsid w:val="002D5A82"/>
    <w:rsid w:val="002E0BBF"/>
    <w:rsid w:val="002E160E"/>
    <w:rsid w:val="002E24FB"/>
    <w:rsid w:val="002E2940"/>
    <w:rsid w:val="002E4276"/>
    <w:rsid w:val="002E5528"/>
    <w:rsid w:val="002F0576"/>
    <w:rsid w:val="002F2B37"/>
    <w:rsid w:val="002F3967"/>
    <w:rsid w:val="003008A5"/>
    <w:rsid w:val="00301C3C"/>
    <w:rsid w:val="00305DF1"/>
    <w:rsid w:val="003126DE"/>
    <w:rsid w:val="00315885"/>
    <w:rsid w:val="003166D4"/>
    <w:rsid w:val="00324EA4"/>
    <w:rsid w:val="00327FB1"/>
    <w:rsid w:val="003347A9"/>
    <w:rsid w:val="0033543A"/>
    <w:rsid w:val="00337435"/>
    <w:rsid w:val="00341949"/>
    <w:rsid w:val="0034736B"/>
    <w:rsid w:val="003474A1"/>
    <w:rsid w:val="003557C7"/>
    <w:rsid w:val="00357278"/>
    <w:rsid w:val="00362E07"/>
    <w:rsid w:val="00367582"/>
    <w:rsid w:val="003729FE"/>
    <w:rsid w:val="00384DE2"/>
    <w:rsid w:val="0038679B"/>
    <w:rsid w:val="00391A98"/>
    <w:rsid w:val="0039418B"/>
    <w:rsid w:val="00394218"/>
    <w:rsid w:val="00394BD1"/>
    <w:rsid w:val="00394EB1"/>
    <w:rsid w:val="003956A4"/>
    <w:rsid w:val="003963F8"/>
    <w:rsid w:val="0039642E"/>
    <w:rsid w:val="003965AD"/>
    <w:rsid w:val="0039761F"/>
    <w:rsid w:val="003A0A62"/>
    <w:rsid w:val="003A1880"/>
    <w:rsid w:val="003A6C8C"/>
    <w:rsid w:val="003B6857"/>
    <w:rsid w:val="003C03B7"/>
    <w:rsid w:val="003C3B10"/>
    <w:rsid w:val="003C3C14"/>
    <w:rsid w:val="003C5EB9"/>
    <w:rsid w:val="003C60E5"/>
    <w:rsid w:val="003C707C"/>
    <w:rsid w:val="003C74F1"/>
    <w:rsid w:val="003C7C25"/>
    <w:rsid w:val="003D20A2"/>
    <w:rsid w:val="003D7F03"/>
    <w:rsid w:val="003E2815"/>
    <w:rsid w:val="003E3747"/>
    <w:rsid w:val="003E3D90"/>
    <w:rsid w:val="003E5311"/>
    <w:rsid w:val="003E5C1C"/>
    <w:rsid w:val="003F04F5"/>
    <w:rsid w:val="003F151D"/>
    <w:rsid w:val="003F20BE"/>
    <w:rsid w:val="003F2D88"/>
    <w:rsid w:val="003F4DF9"/>
    <w:rsid w:val="003F4F18"/>
    <w:rsid w:val="003F6D06"/>
    <w:rsid w:val="004000F1"/>
    <w:rsid w:val="00406A3F"/>
    <w:rsid w:val="00414BEA"/>
    <w:rsid w:val="00416618"/>
    <w:rsid w:val="00416E36"/>
    <w:rsid w:val="0042333F"/>
    <w:rsid w:val="00423400"/>
    <w:rsid w:val="004258A1"/>
    <w:rsid w:val="00433694"/>
    <w:rsid w:val="00437D34"/>
    <w:rsid w:val="00444920"/>
    <w:rsid w:val="00450241"/>
    <w:rsid w:val="00450C13"/>
    <w:rsid w:val="00455DCD"/>
    <w:rsid w:val="004622BA"/>
    <w:rsid w:val="00463C7F"/>
    <w:rsid w:val="00465B3F"/>
    <w:rsid w:val="0046615E"/>
    <w:rsid w:val="004704FA"/>
    <w:rsid w:val="00480768"/>
    <w:rsid w:val="00480C2E"/>
    <w:rsid w:val="00480F4B"/>
    <w:rsid w:val="0048781B"/>
    <w:rsid w:val="00493105"/>
    <w:rsid w:val="00494DBF"/>
    <w:rsid w:val="004A3170"/>
    <w:rsid w:val="004A4754"/>
    <w:rsid w:val="004B2C75"/>
    <w:rsid w:val="004B6589"/>
    <w:rsid w:val="004C6BFD"/>
    <w:rsid w:val="004D20AB"/>
    <w:rsid w:val="004E18A3"/>
    <w:rsid w:val="004E252A"/>
    <w:rsid w:val="004F0C0F"/>
    <w:rsid w:val="004F331F"/>
    <w:rsid w:val="004F401C"/>
    <w:rsid w:val="004F5C43"/>
    <w:rsid w:val="004F6EE0"/>
    <w:rsid w:val="00501184"/>
    <w:rsid w:val="0050147C"/>
    <w:rsid w:val="00502F9A"/>
    <w:rsid w:val="005075C2"/>
    <w:rsid w:val="00507DCF"/>
    <w:rsid w:val="00507FCA"/>
    <w:rsid w:val="00511404"/>
    <w:rsid w:val="00512C61"/>
    <w:rsid w:val="00513FC3"/>
    <w:rsid w:val="00520DB1"/>
    <w:rsid w:val="0052451D"/>
    <w:rsid w:val="00525AFD"/>
    <w:rsid w:val="00526096"/>
    <w:rsid w:val="005302E6"/>
    <w:rsid w:val="00530AE3"/>
    <w:rsid w:val="005336C4"/>
    <w:rsid w:val="005355E0"/>
    <w:rsid w:val="00537E10"/>
    <w:rsid w:val="00537ED3"/>
    <w:rsid w:val="005411CA"/>
    <w:rsid w:val="00541420"/>
    <w:rsid w:val="00541CDD"/>
    <w:rsid w:val="00542805"/>
    <w:rsid w:val="00542FDF"/>
    <w:rsid w:val="00553994"/>
    <w:rsid w:val="00554DB7"/>
    <w:rsid w:val="0055631E"/>
    <w:rsid w:val="005569D3"/>
    <w:rsid w:val="00557EA2"/>
    <w:rsid w:val="00560E65"/>
    <w:rsid w:val="00561BCA"/>
    <w:rsid w:val="005625DA"/>
    <w:rsid w:val="005636A3"/>
    <w:rsid w:val="00563C99"/>
    <w:rsid w:val="00566821"/>
    <w:rsid w:val="00566D7A"/>
    <w:rsid w:val="005717FF"/>
    <w:rsid w:val="005867F8"/>
    <w:rsid w:val="00594B86"/>
    <w:rsid w:val="00595E82"/>
    <w:rsid w:val="00596BFA"/>
    <w:rsid w:val="00597541"/>
    <w:rsid w:val="005A7F0F"/>
    <w:rsid w:val="005B0947"/>
    <w:rsid w:val="005B28E3"/>
    <w:rsid w:val="005B3B23"/>
    <w:rsid w:val="005B4F28"/>
    <w:rsid w:val="005B5B75"/>
    <w:rsid w:val="005B66D5"/>
    <w:rsid w:val="005B7BF7"/>
    <w:rsid w:val="005C1D60"/>
    <w:rsid w:val="005C224C"/>
    <w:rsid w:val="005C36B5"/>
    <w:rsid w:val="005C4327"/>
    <w:rsid w:val="005D6933"/>
    <w:rsid w:val="005E5B7F"/>
    <w:rsid w:val="005E6EA8"/>
    <w:rsid w:val="005F37E4"/>
    <w:rsid w:val="005F386C"/>
    <w:rsid w:val="005F6CDD"/>
    <w:rsid w:val="00602401"/>
    <w:rsid w:val="00602A3B"/>
    <w:rsid w:val="006055B5"/>
    <w:rsid w:val="00605D07"/>
    <w:rsid w:val="0060702A"/>
    <w:rsid w:val="006102EE"/>
    <w:rsid w:val="00612655"/>
    <w:rsid w:val="006152AB"/>
    <w:rsid w:val="00616597"/>
    <w:rsid w:val="006171B7"/>
    <w:rsid w:val="00624919"/>
    <w:rsid w:val="00625ACF"/>
    <w:rsid w:val="00627320"/>
    <w:rsid w:val="006277B5"/>
    <w:rsid w:val="00630AEE"/>
    <w:rsid w:val="006314AD"/>
    <w:rsid w:val="00631FA6"/>
    <w:rsid w:val="00633C3A"/>
    <w:rsid w:val="006346DC"/>
    <w:rsid w:val="0063673F"/>
    <w:rsid w:val="00637291"/>
    <w:rsid w:val="00642A66"/>
    <w:rsid w:val="00642E34"/>
    <w:rsid w:val="006435C3"/>
    <w:rsid w:val="006444A8"/>
    <w:rsid w:val="00645419"/>
    <w:rsid w:val="00656F56"/>
    <w:rsid w:val="00657680"/>
    <w:rsid w:val="0065768F"/>
    <w:rsid w:val="00660D29"/>
    <w:rsid w:val="00662628"/>
    <w:rsid w:val="00664CA0"/>
    <w:rsid w:val="00667D9D"/>
    <w:rsid w:val="006720F4"/>
    <w:rsid w:val="00673D41"/>
    <w:rsid w:val="00684E19"/>
    <w:rsid w:val="00692434"/>
    <w:rsid w:val="006945B3"/>
    <w:rsid w:val="006A53C2"/>
    <w:rsid w:val="006A7C03"/>
    <w:rsid w:val="006B0582"/>
    <w:rsid w:val="006B287E"/>
    <w:rsid w:val="006B4821"/>
    <w:rsid w:val="006B63C2"/>
    <w:rsid w:val="006C3638"/>
    <w:rsid w:val="006C7607"/>
    <w:rsid w:val="006C7BD7"/>
    <w:rsid w:val="006D4E16"/>
    <w:rsid w:val="006D700F"/>
    <w:rsid w:val="006E2A01"/>
    <w:rsid w:val="006E4A15"/>
    <w:rsid w:val="006F128C"/>
    <w:rsid w:val="006F2E3B"/>
    <w:rsid w:val="0070134B"/>
    <w:rsid w:val="007021C9"/>
    <w:rsid w:val="00707D02"/>
    <w:rsid w:val="00707F3E"/>
    <w:rsid w:val="007131E9"/>
    <w:rsid w:val="007147C4"/>
    <w:rsid w:val="00714AE6"/>
    <w:rsid w:val="00723C29"/>
    <w:rsid w:val="0072434D"/>
    <w:rsid w:val="007254D6"/>
    <w:rsid w:val="00725B5F"/>
    <w:rsid w:val="00731038"/>
    <w:rsid w:val="007378EC"/>
    <w:rsid w:val="00742CEC"/>
    <w:rsid w:val="00743F8D"/>
    <w:rsid w:val="0074552B"/>
    <w:rsid w:val="00745EFD"/>
    <w:rsid w:val="00762044"/>
    <w:rsid w:val="00763EAF"/>
    <w:rsid w:val="00765CE9"/>
    <w:rsid w:val="00774A76"/>
    <w:rsid w:val="00775522"/>
    <w:rsid w:val="00782921"/>
    <w:rsid w:val="00784EFB"/>
    <w:rsid w:val="00786F5D"/>
    <w:rsid w:val="00790BE6"/>
    <w:rsid w:val="007928F5"/>
    <w:rsid w:val="00792E7E"/>
    <w:rsid w:val="00797CAA"/>
    <w:rsid w:val="007A01AD"/>
    <w:rsid w:val="007A01F3"/>
    <w:rsid w:val="007A3D6D"/>
    <w:rsid w:val="007A51D0"/>
    <w:rsid w:val="007B1105"/>
    <w:rsid w:val="007B2CEA"/>
    <w:rsid w:val="007B4D53"/>
    <w:rsid w:val="007B7E03"/>
    <w:rsid w:val="007C0EC4"/>
    <w:rsid w:val="007C23A2"/>
    <w:rsid w:val="007D0E88"/>
    <w:rsid w:val="007D203B"/>
    <w:rsid w:val="007D3A1A"/>
    <w:rsid w:val="007D4E7A"/>
    <w:rsid w:val="007D6E81"/>
    <w:rsid w:val="007E0005"/>
    <w:rsid w:val="007E051F"/>
    <w:rsid w:val="007E2EB3"/>
    <w:rsid w:val="007E4476"/>
    <w:rsid w:val="007F0409"/>
    <w:rsid w:val="007F0B1A"/>
    <w:rsid w:val="007F746C"/>
    <w:rsid w:val="00803219"/>
    <w:rsid w:val="00803434"/>
    <w:rsid w:val="00811930"/>
    <w:rsid w:val="00811FCA"/>
    <w:rsid w:val="00813D55"/>
    <w:rsid w:val="00817E8F"/>
    <w:rsid w:val="00823F4A"/>
    <w:rsid w:val="00832FD3"/>
    <w:rsid w:val="008339C5"/>
    <w:rsid w:val="00836382"/>
    <w:rsid w:val="00837F29"/>
    <w:rsid w:val="00840872"/>
    <w:rsid w:val="00847274"/>
    <w:rsid w:val="008474ED"/>
    <w:rsid w:val="0085225E"/>
    <w:rsid w:val="00852D3A"/>
    <w:rsid w:val="008538E0"/>
    <w:rsid w:val="00854C63"/>
    <w:rsid w:val="00855DAC"/>
    <w:rsid w:val="00863E82"/>
    <w:rsid w:val="0086454F"/>
    <w:rsid w:val="0086745B"/>
    <w:rsid w:val="008768B2"/>
    <w:rsid w:val="00882EAB"/>
    <w:rsid w:val="00884DB9"/>
    <w:rsid w:val="00887EAF"/>
    <w:rsid w:val="00890BC0"/>
    <w:rsid w:val="00897449"/>
    <w:rsid w:val="008A0DB5"/>
    <w:rsid w:val="008A18B5"/>
    <w:rsid w:val="008A3F01"/>
    <w:rsid w:val="008A42FC"/>
    <w:rsid w:val="008A74DB"/>
    <w:rsid w:val="008B1647"/>
    <w:rsid w:val="008B2234"/>
    <w:rsid w:val="008B406D"/>
    <w:rsid w:val="008B52D6"/>
    <w:rsid w:val="008B780E"/>
    <w:rsid w:val="008C06C3"/>
    <w:rsid w:val="008C27BF"/>
    <w:rsid w:val="008D10BB"/>
    <w:rsid w:val="008D1283"/>
    <w:rsid w:val="008D3BB0"/>
    <w:rsid w:val="008D442B"/>
    <w:rsid w:val="008D6890"/>
    <w:rsid w:val="008D7C3D"/>
    <w:rsid w:val="008E1D6F"/>
    <w:rsid w:val="008F0116"/>
    <w:rsid w:val="008F0128"/>
    <w:rsid w:val="008F3432"/>
    <w:rsid w:val="008F60DC"/>
    <w:rsid w:val="008F7D90"/>
    <w:rsid w:val="0090085D"/>
    <w:rsid w:val="0090110B"/>
    <w:rsid w:val="009016FC"/>
    <w:rsid w:val="0090197F"/>
    <w:rsid w:val="00901C5E"/>
    <w:rsid w:val="00902F55"/>
    <w:rsid w:val="009047A4"/>
    <w:rsid w:val="009071F0"/>
    <w:rsid w:val="00917D1F"/>
    <w:rsid w:val="0092019E"/>
    <w:rsid w:val="00923E17"/>
    <w:rsid w:val="00926EDA"/>
    <w:rsid w:val="009313A9"/>
    <w:rsid w:val="009335D8"/>
    <w:rsid w:val="009405F8"/>
    <w:rsid w:val="00943A44"/>
    <w:rsid w:val="00951346"/>
    <w:rsid w:val="009540E5"/>
    <w:rsid w:val="0095447B"/>
    <w:rsid w:val="00956C4C"/>
    <w:rsid w:val="009605C2"/>
    <w:rsid w:val="00963383"/>
    <w:rsid w:val="00965AF0"/>
    <w:rsid w:val="00973C67"/>
    <w:rsid w:val="009747AC"/>
    <w:rsid w:val="00974BB7"/>
    <w:rsid w:val="0097560D"/>
    <w:rsid w:val="00977E5B"/>
    <w:rsid w:val="00981525"/>
    <w:rsid w:val="009869E5"/>
    <w:rsid w:val="009876F0"/>
    <w:rsid w:val="00993598"/>
    <w:rsid w:val="00993B27"/>
    <w:rsid w:val="009A13E1"/>
    <w:rsid w:val="009A1BFC"/>
    <w:rsid w:val="009A5021"/>
    <w:rsid w:val="009A50AE"/>
    <w:rsid w:val="009B032B"/>
    <w:rsid w:val="009B27D2"/>
    <w:rsid w:val="009B71EF"/>
    <w:rsid w:val="009B72F1"/>
    <w:rsid w:val="009C1E22"/>
    <w:rsid w:val="009C4855"/>
    <w:rsid w:val="009C594C"/>
    <w:rsid w:val="009D092B"/>
    <w:rsid w:val="009D2B6A"/>
    <w:rsid w:val="009D47F9"/>
    <w:rsid w:val="009E5717"/>
    <w:rsid w:val="009F4257"/>
    <w:rsid w:val="009F5547"/>
    <w:rsid w:val="009F602F"/>
    <w:rsid w:val="009F631E"/>
    <w:rsid w:val="00A026F7"/>
    <w:rsid w:val="00A0283A"/>
    <w:rsid w:val="00A142FC"/>
    <w:rsid w:val="00A14D10"/>
    <w:rsid w:val="00A162F4"/>
    <w:rsid w:val="00A2236C"/>
    <w:rsid w:val="00A240E6"/>
    <w:rsid w:val="00A24D20"/>
    <w:rsid w:val="00A30D69"/>
    <w:rsid w:val="00A31591"/>
    <w:rsid w:val="00A33B22"/>
    <w:rsid w:val="00A35903"/>
    <w:rsid w:val="00A362B5"/>
    <w:rsid w:val="00A40534"/>
    <w:rsid w:val="00A40C72"/>
    <w:rsid w:val="00A41966"/>
    <w:rsid w:val="00A4508F"/>
    <w:rsid w:val="00A5189C"/>
    <w:rsid w:val="00A535E1"/>
    <w:rsid w:val="00A53602"/>
    <w:rsid w:val="00A568FC"/>
    <w:rsid w:val="00A57FE9"/>
    <w:rsid w:val="00A648E7"/>
    <w:rsid w:val="00A8157B"/>
    <w:rsid w:val="00A917D1"/>
    <w:rsid w:val="00A934F3"/>
    <w:rsid w:val="00A93970"/>
    <w:rsid w:val="00A952A2"/>
    <w:rsid w:val="00AA0A7C"/>
    <w:rsid w:val="00AA3D2C"/>
    <w:rsid w:val="00AA717D"/>
    <w:rsid w:val="00AB299A"/>
    <w:rsid w:val="00AB4E25"/>
    <w:rsid w:val="00AB4F33"/>
    <w:rsid w:val="00AB73B5"/>
    <w:rsid w:val="00AB770D"/>
    <w:rsid w:val="00AC3A4B"/>
    <w:rsid w:val="00AC5F8B"/>
    <w:rsid w:val="00AC6A46"/>
    <w:rsid w:val="00AD0B67"/>
    <w:rsid w:val="00AD28AE"/>
    <w:rsid w:val="00AD30A0"/>
    <w:rsid w:val="00AD695C"/>
    <w:rsid w:val="00AD6B5B"/>
    <w:rsid w:val="00AD78F6"/>
    <w:rsid w:val="00AE4051"/>
    <w:rsid w:val="00AE5032"/>
    <w:rsid w:val="00AE7AE2"/>
    <w:rsid w:val="00AF00FF"/>
    <w:rsid w:val="00AF0826"/>
    <w:rsid w:val="00AF71F6"/>
    <w:rsid w:val="00B00C12"/>
    <w:rsid w:val="00B00D6C"/>
    <w:rsid w:val="00B042C8"/>
    <w:rsid w:val="00B05113"/>
    <w:rsid w:val="00B05C76"/>
    <w:rsid w:val="00B06DBF"/>
    <w:rsid w:val="00B07CF7"/>
    <w:rsid w:val="00B10DB3"/>
    <w:rsid w:val="00B11260"/>
    <w:rsid w:val="00B16ADE"/>
    <w:rsid w:val="00B2208F"/>
    <w:rsid w:val="00B22635"/>
    <w:rsid w:val="00B23876"/>
    <w:rsid w:val="00B23C67"/>
    <w:rsid w:val="00B23EB5"/>
    <w:rsid w:val="00B248B1"/>
    <w:rsid w:val="00B319D8"/>
    <w:rsid w:val="00B31A9C"/>
    <w:rsid w:val="00B33BE0"/>
    <w:rsid w:val="00B36BD2"/>
    <w:rsid w:val="00B37ED8"/>
    <w:rsid w:val="00B43133"/>
    <w:rsid w:val="00B43554"/>
    <w:rsid w:val="00B44D19"/>
    <w:rsid w:val="00B44E36"/>
    <w:rsid w:val="00B453A3"/>
    <w:rsid w:val="00B47609"/>
    <w:rsid w:val="00B500EE"/>
    <w:rsid w:val="00B512E2"/>
    <w:rsid w:val="00B51596"/>
    <w:rsid w:val="00B531BE"/>
    <w:rsid w:val="00B57A6D"/>
    <w:rsid w:val="00B60F84"/>
    <w:rsid w:val="00B610A1"/>
    <w:rsid w:val="00B63A1E"/>
    <w:rsid w:val="00B65DF3"/>
    <w:rsid w:val="00B74604"/>
    <w:rsid w:val="00B77720"/>
    <w:rsid w:val="00B77A51"/>
    <w:rsid w:val="00B80E70"/>
    <w:rsid w:val="00B817E1"/>
    <w:rsid w:val="00B8275B"/>
    <w:rsid w:val="00B859F0"/>
    <w:rsid w:val="00B863A4"/>
    <w:rsid w:val="00B90747"/>
    <w:rsid w:val="00B91051"/>
    <w:rsid w:val="00B94A06"/>
    <w:rsid w:val="00B94A7C"/>
    <w:rsid w:val="00B951CF"/>
    <w:rsid w:val="00B974D1"/>
    <w:rsid w:val="00BA09CA"/>
    <w:rsid w:val="00BA13F1"/>
    <w:rsid w:val="00BA26A8"/>
    <w:rsid w:val="00BA2892"/>
    <w:rsid w:val="00BA5407"/>
    <w:rsid w:val="00BA64B1"/>
    <w:rsid w:val="00BB26EB"/>
    <w:rsid w:val="00BB7849"/>
    <w:rsid w:val="00BB7A40"/>
    <w:rsid w:val="00BB7D04"/>
    <w:rsid w:val="00BD1F60"/>
    <w:rsid w:val="00BD3173"/>
    <w:rsid w:val="00BD4399"/>
    <w:rsid w:val="00BD537D"/>
    <w:rsid w:val="00BE1680"/>
    <w:rsid w:val="00BE32CF"/>
    <w:rsid w:val="00BE57DB"/>
    <w:rsid w:val="00BE7031"/>
    <w:rsid w:val="00BF24F9"/>
    <w:rsid w:val="00BF5DB9"/>
    <w:rsid w:val="00C04440"/>
    <w:rsid w:val="00C055DE"/>
    <w:rsid w:val="00C1055F"/>
    <w:rsid w:val="00C12D91"/>
    <w:rsid w:val="00C16DAD"/>
    <w:rsid w:val="00C2351F"/>
    <w:rsid w:val="00C255D3"/>
    <w:rsid w:val="00C272DE"/>
    <w:rsid w:val="00C33BF0"/>
    <w:rsid w:val="00C34350"/>
    <w:rsid w:val="00C3748A"/>
    <w:rsid w:val="00C40C0C"/>
    <w:rsid w:val="00C41BB0"/>
    <w:rsid w:val="00C41BC3"/>
    <w:rsid w:val="00C426EA"/>
    <w:rsid w:val="00C50718"/>
    <w:rsid w:val="00C5290F"/>
    <w:rsid w:val="00C536E2"/>
    <w:rsid w:val="00C55FFE"/>
    <w:rsid w:val="00C56C1D"/>
    <w:rsid w:val="00C56D42"/>
    <w:rsid w:val="00C5759C"/>
    <w:rsid w:val="00C60948"/>
    <w:rsid w:val="00C64A2D"/>
    <w:rsid w:val="00C66184"/>
    <w:rsid w:val="00C73EED"/>
    <w:rsid w:val="00C8063C"/>
    <w:rsid w:val="00C82C7F"/>
    <w:rsid w:val="00C867A1"/>
    <w:rsid w:val="00CA06DF"/>
    <w:rsid w:val="00CA2FEC"/>
    <w:rsid w:val="00CA6851"/>
    <w:rsid w:val="00CA6D42"/>
    <w:rsid w:val="00CB04F4"/>
    <w:rsid w:val="00CB0BA8"/>
    <w:rsid w:val="00CB30F2"/>
    <w:rsid w:val="00CB30FB"/>
    <w:rsid w:val="00CB40CD"/>
    <w:rsid w:val="00CB4E59"/>
    <w:rsid w:val="00CB7EA7"/>
    <w:rsid w:val="00CC06D6"/>
    <w:rsid w:val="00CC25BF"/>
    <w:rsid w:val="00CC65F5"/>
    <w:rsid w:val="00CD5B31"/>
    <w:rsid w:val="00CE47F5"/>
    <w:rsid w:val="00CE53FF"/>
    <w:rsid w:val="00CE5AAC"/>
    <w:rsid w:val="00D01410"/>
    <w:rsid w:val="00D0254B"/>
    <w:rsid w:val="00D04276"/>
    <w:rsid w:val="00D04D6A"/>
    <w:rsid w:val="00D112F2"/>
    <w:rsid w:val="00D11EFE"/>
    <w:rsid w:val="00D124FC"/>
    <w:rsid w:val="00D12762"/>
    <w:rsid w:val="00D16187"/>
    <w:rsid w:val="00D17A80"/>
    <w:rsid w:val="00D25027"/>
    <w:rsid w:val="00D324FC"/>
    <w:rsid w:val="00D344A2"/>
    <w:rsid w:val="00D3478F"/>
    <w:rsid w:val="00D36A19"/>
    <w:rsid w:val="00D36A42"/>
    <w:rsid w:val="00D41885"/>
    <w:rsid w:val="00D469CA"/>
    <w:rsid w:val="00D46CC4"/>
    <w:rsid w:val="00D476CE"/>
    <w:rsid w:val="00D503BD"/>
    <w:rsid w:val="00D51554"/>
    <w:rsid w:val="00D55B99"/>
    <w:rsid w:val="00D56AED"/>
    <w:rsid w:val="00D571D3"/>
    <w:rsid w:val="00D60BD7"/>
    <w:rsid w:val="00D61D93"/>
    <w:rsid w:val="00D65E54"/>
    <w:rsid w:val="00D70CC2"/>
    <w:rsid w:val="00D74365"/>
    <w:rsid w:val="00D7726A"/>
    <w:rsid w:val="00D77BC9"/>
    <w:rsid w:val="00D80895"/>
    <w:rsid w:val="00D80DDF"/>
    <w:rsid w:val="00D868B0"/>
    <w:rsid w:val="00DA1F5D"/>
    <w:rsid w:val="00DA2593"/>
    <w:rsid w:val="00DA2636"/>
    <w:rsid w:val="00DA3806"/>
    <w:rsid w:val="00DA55D0"/>
    <w:rsid w:val="00DB14F2"/>
    <w:rsid w:val="00DB1C51"/>
    <w:rsid w:val="00DB2470"/>
    <w:rsid w:val="00DB3083"/>
    <w:rsid w:val="00DB5A57"/>
    <w:rsid w:val="00DC2333"/>
    <w:rsid w:val="00DC2DEA"/>
    <w:rsid w:val="00DC4162"/>
    <w:rsid w:val="00DC4628"/>
    <w:rsid w:val="00DC4DEA"/>
    <w:rsid w:val="00DC7544"/>
    <w:rsid w:val="00DC7BBA"/>
    <w:rsid w:val="00DD0E46"/>
    <w:rsid w:val="00DD4576"/>
    <w:rsid w:val="00DD5B01"/>
    <w:rsid w:val="00DD61AD"/>
    <w:rsid w:val="00DE1EE0"/>
    <w:rsid w:val="00DE36EF"/>
    <w:rsid w:val="00DE64BA"/>
    <w:rsid w:val="00DE7024"/>
    <w:rsid w:val="00DE7656"/>
    <w:rsid w:val="00DF5A01"/>
    <w:rsid w:val="00DF77B9"/>
    <w:rsid w:val="00E01BC5"/>
    <w:rsid w:val="00E04DCB"/>
    <w:rsid w:val="00E05A08"/>
    <w:rsid w:val="00E07F69"/>
    <w:rsid w:val="00E10348"/>
    <w:rsid w:val="00E154AE"/>
    <w:rsid w:val="00E15576"/>
    <w:rsid w:val="00E15C21"/>
    <w:rsid w:val="00E171B3"/>
    <w:rsid w:val="00E22A40"/>
    <w:rsid w:val="00E23CE1"/>
    <w:rsid w:val="00E25012"/>
    <w:rsid w:val="00E251B1"/>
    <w:rsid w:val="00E25797"/>
    <w:rsid w:val="00E25E33"/>
    <w:rsid w:val="00E26070"/>
    <w:rsid w:val="00E273D6"/>
    <w:rsid w:val="00E3021C"/>
    <w:rsid w:val="00E30AA8"/>
    <w:rsid w:val="00E31107"/>
    <w:rsid w:val="00E32560"/>
    <w:rsid w:val="00E35166"/>
    <w:rsid w:val="00E37EDA"/>
    <w:rsid w:val="00E402AA"/>
    <w:rsid w:val="00E41AD6"/>
    <w:rsid w:val="00E42109"/>
    <w:rsid w:val="00E43A25"/>
    <w:rsid w:val="00E45AB7"/>
    <w:rsid w:val="00E4680D"/>
    <w:rsid w:val="00E53328"/>
    <w:rsid w:val="00E54DE4"/>
    <w:rsid w:val="00E55707"/>
    <w:rsid w:val="00E5671D"/>
    <w:rsid w:val="00E62EE0"/>
    <w:rsid w:val="00E648DE"/>
    <w:rsid w:val="00E731A2"/>
    <w:rsid w:val="00E76249"/>
    <w:rsid w:val="00E76F71"/>
    <w:rsid w:val="00E77409"/>
    <w:rsid w:val="00E779D7"/>
    <w:rsid w:val="00E91654"/>
    <w:rsid w:val="00E932BE"/>
    <w:rsid w:val="00E93342"/>
    <w:rsid w:val="00E967A3"/>
    <w:rsid w:val="00E96C41"/>
    <w:rsid w:val="00EA08D9"/>
    <w:rsid w:val="00EA3FBF"/>
    <w:rsid w:val="00EA6062"/>
    <w:rsid w:val="00EA7285"/>
    <w:rsid w:val="00EB1133"/>
    <w:rsid w:val="00EB16FA"/>
    <w:rsid w:val="00EB462E"/>
    <w:rsid w:val="00EB5A10"/>
    <w:rsid w:val="00EB5BF5"/>
    <w:rsid w:val="00EC24B5"/>
    <w:rsid w:val="00EC33A6"/>
    <w:rsid w:val="00EC7972"/>
    <w:rsid w:val="00ED6363"/>
    <w:rsid w:val="00ED67E6"/>
    <w:rsid w:val="00EE20D8"/>
    <w:rsid w:val="00EE537C"/>
    <w:rsid w:val="00EE5B5F"/>
    <w:rsid w:val="00EE6733"/>
    <w:rsid w:val="00EE77F8"/>
    <w:rsid w:val="00EF147D"/>
    <w:rsid w:val="00F02342"/>
    <w:rsid w:val="00F02FF8"/>
    <w:rsid w:val="00F04F17"/>
    <w:rsid w:val="00F05C76"/>
    <w:rsid w:val="00F0790C"/>
    <w:rsid w:val="00F11F77"/>
    <w:rsid w:val="00F14862"/>
    <w:rsid w:val="00F14E29"/>
    <w:rsid w:val="00F17F66"/>
    <w:rsid w:val="00F21A0E"/>
    <w:rsid w:val="00F21A6E"/>
    <w:rsid w:val="00F23AEB"/>
    <w:rsid w:val="00F24CE7"/>
    <w:rsid w:val="00F253F4"/>
    <w:rsid w:val="00F25E9D"/>
    <w:rsid w:val="00F26951"/>
    <w:rsid w:val="00F26953"/>
    <w:rsid w:val="00F276F6"/>
    <w:rsid w:val="00F3126F"/>
    <w:rsid w:val="00F32D30"/>
    <w:rsid w:val="00F347B8"/>
    <w:rsid w:val="00F352B7"/>
    <w:rsid w:val="00F51D64"/>
    <w:rsid w:val="00F526F5"/>
    <w:rsid w:val="00F54C75"/>
    <w:rsid w:val="00F55E2C"/>
    <w:rsid w:val="00F56334"/>
    <w:rsid w:val="00F566A2"/>
    <w:rsid w:val="00F5785D"/>
    <w:rsid w:val="00F71CD0"/>
    <w:rsid w:val="00F72DD5"/>
    <w:rsid w:val="00F7709B"/>
    <w:rsid w:val="00F8151E"/>
    <w:rsid w:val="00F82737"/>
    <w:rsid w:val="00F846A3"/>
    <w:rsid w:val="00F85787"/>
    <w:rsid w:val="00F9085A"/>
    <w:rsid w:val="00F91604"/>
    <w:rsid w:val="00F917B8"/>
    <w:rsid w:val="00F92F1D"/>
    <w:rsid w:val="00F969E9"/>
    <w:rsid w:val="00FA00CA"/>
    <w:rsid w:val="00FA0202"/>
    <w:rsid w:val="00FA0997"/>
    <w:rsid w:val="00FA241A"/>
    <w:rsid w:val="00FA46F9"/>
    <w:rsid w:val="00FA6843"/>
    <w:rsid w:val="00FA797B"/>
    <w:rsid w:val="00FB23A6"/>
    <w:rsid w:val="00FB343A"/>
    <w:rsid w:val="00FB4D1C"/>
    <w:rsid w:val="00FB6E5F"/>
    <w:rsid w:val="00FB7D78"/>
    <w:rsid w:val="00FC01AA"/>
    <w:rsid w:val="00FC125F"/>
    <w:rsid w:val="00FC25A6"/>
    <w:rsid w:val="00FC2866"/>
    <w:rsid w:val="00FC355B"/>
    <w:rsid w:val="00FC677B"/>
    <w:rsid w:val="00FD2FB5"/>
    <w:rsid w:val="00FE0F6B"/>
    <w:rsid w:val="00FE101E"/>
    <w:rsid w:val="00FE310A"/>
    <w:rsid w:val="00FE3BBD"/>
    <w:rsid w:val="00FE73F6"/>
    <w:rsid w:val="00FF1302"/>
    <w:rsid w:val="00FF16D6"/>
    <w:rsid w:val="00FF3A94"/>
    <w:rsid w:val="00FF44A1"/>
    <w:rsid w:val="00FF5FDF"/>
    <w:rsid w:val="00FF6103"/>
    <w:rsid w:val="00FF62DA"/>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C148E"/>
  <w15:docId w15:val="{1B9D6D7E-3734-4562-8B92-6A3FD1AA2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rsid w:val="00B2208F"/>
    <w:pPr>
      <w:keepNext/>
      <w:suppressAutoHyphens/>
      <w:autoSpaceDN w:val="0"/>
      <w:spacing w:before="360" w:after="360" w:line="240" w:lineRule="auto"/>
      <w:ind w:left="1152" w:hanging="432"/>
      <w:jc w:val="center"/>
      <w:textAlignment w:val="baseline"/>
      <w:outlineLvl w:val="0"/>
    </w:pPr>
    <w:rPr>
      <w:rFonts w:ascii="Times New Roman" w:eastAsia="Times New Roman" w:hAnsi="Times New Roman" w:cs="Times New Roman"/>
      <w:sz w:val="28"/>
      <w:lang w:eastAsia="en-US"/>
    </w:rPr>
  </w:style>
  <w:style w:type="paragraph" w:styleId="Heading2">
    <w:name w:val="heading 2"/>
    <w:basedOn w:val="Normal"/>
    <w:next w:val="Normal"/>
    <w:link w:val="Heading2Char"/>
    <w:unhideWhenUsed/>
    <w:qFormat/>
    <w:rsid w:val="00EE20D8"/>
    <w:pPr>
      <w:keepNext/>
      <w:spacing w:before="240" w:after="60" w:line="240" w:lineRule="auto"/>
      <w:outlineLvl w:val="1"/>
    </w:pPr>
    <w:rPr>
      <w:rFonts w:ascii="Arial" w:eastAsia="Times New Roman" w:hAnsi="Arial" w:cs="Arial"/>
      <w:b/>
      <w:bCs/>
      <w:i/>
      <w:iCs/>
      <w:sz w:val="28"/>
      <w:szCs w:val="28"/>
      <w:lang w:val="ru-RU"/>
    </w:rPr>
  </w:style>
  <w:style w:type="paragraph" w:styleId="Heading3">
    <w:name w:val="heading 3"/>
    <w:basedOn w:val="Normal"/>
    <w:next w:val="Normal"/>
    <w:link w:val="Heading3Char"/>
    <w:rsid w:val="00B2208F"/>
    <w:pPr>
      <w:keepNext/>
      <w:suppressAutoHyphens/>
      <w:autoSpaceDN w:val="0"/>
      <w:spacing w:after="0" w:line="240" w:lineRule="auto"/>
      <w:ind w:left="426"/>
      <w:jc w:val="both"/>
      <w:textAlignment w:val="baseline"/>
      <w:outlineLvl w:val="2"/>
    </w:pPr>
    <w:rPr>
      <w:rFonts w:ascii="Times New Roman" w:eastAsia="Times New Roman" w:hAnsi="Times New Roman" w:cs="Times New Roman"/>
      <w:sz w:val="24"/>
      <w:szCs w:val="20"/>
      <w:lang w:eastAsia="en-US"/>
    </w:rPr>
  </w:style>
  <w:style w:type="paragraph" w:styleId="Heading4">
    <w:name w:val="heading 4"/>
    <w:aliases w:val="Heading 4 Char Char Char Char,Heading 4 Char Char Char Char Char,Sub-Clause Sub-paragraph,H4"/>
    <w:basedOn w:val="Normal"/>
    <w:next w:val="Normal"/>
    <w:link w:val="Heading4Char"/>
    <w:qFormat/>
    <w:rsid w:val="00B2208F"/>
    <w:pPr>
      <w:keepNext/>
      <w:suppressAutoHyphens/>
      <w:autoSpaceDN w:val="0"/>
      <w:spacing w:after="0" w:line="240" w:lineRule="auto"/>
      <w:ind w:left="1584" w:hanging="864"/>
      <w:textAlignment w:val="baseline"/>
      <w:outlineLvl w:val="3"/>
    </w:pPr>
    <w:rPr>
      <w:rFonts w:ascii="Times New Roman" w:eastAsia="Times New Roman" w:hAnsi="Times New Roman" w:cs="Times New Roman"/>
      <w:b/>
      <w:sz w:val="44"/>
      <w:szCs w:val="20"/>
      <w:lang w:eastAsia="en-US"/>
    </w:rPr>
  </w:style>
  <w:style w:type="paragraph" w:styleId="Heading5">
    <w:name w:val="heading 5"/>
    <w:basedOn w:val="Normal"/>
    <w:next w:val="Normal"/>
    <w:link w:val="Heading5Char"/>
    <w:rsid w:val="00B2208F"/>
    <w:pPr>
      <w:keepNext/>
      <w:suppressAutoHyphens/>
      <w:autoSpaceDN w:val="0"/>
      <w:spacing w:after="0" w:line="240" w:lineRule="auto"/>
      <w:ind w:left="1728" w:hanging="1008"/>
      <w:textAlignment w:val="baseline"/>
      <w:outlineLvl w:val="4"/>
    </w:pPr>
    <w:rPr>
      <w:rFonts w:ascii="Times New Roman" w:eastAsia="Times New Roman" w:hAnsi="Times New Roman" w:cs="Times New Roman"/>
      <w:b/>
      <w:sz w:val="40"/>
      <w:szCs w:val="20"/>
      <w:lang w:eastAsia="en-US"/>
    </w:rPr>
  </w:style>
  <w:style w:type="paragraph" w:styleId="Heading6">
    <w:name w:val="heading 6"/>
    <w:basedOn w:val="Normal"/>
    <w:next w:val="Normal"/>
    <w:link w:val="Heading6Char"/>
    <w:rsid w:val="00B2208F"/>
    <w:pPr>
      <w:keepNext/>
      <w:suppressAutoHyphens/>
      <w:autoSpaceDN w:val="0"/>
      <w:spacing w:after="0" w:line="240" w:lineRule="auto"/>
      <w:ind w:left="1872" w:hanging="1152"/>
      <w:textAlignment w:val="baseline"/>
      <w:outlineLvl w:val="5"/>
    </w:pPr>
    <w:rPr>
      <w:rFonts w:ascii="Times New Roman" w:eastAsia="Times New Roman" w:hAnsi="Times New Roman" w:cs="Times New Roman"/>
      <w:b/>
      <w:sz w:val="36"/>
      <w:szCs w:val="20"/>
      <w:lang w:eastAsia="en-US"/>
    </w:rPr>
  </w:style>
  <w:style w:type="paragraph" w:styleId="Heading7">
    <w:name w:val="heading 7"/>
    <w:basedOn w:val="Normal"/>
    <w:next w:val="Normal"/>
    <w:link w:val="Heading7Char"/>
    <w:rsid w:val="00B2208F"/>
    <w:pPr>
      <w:keepNext/>
      <w:suppressAutoHyphens/>
      <w:autoSpaceDN w:val="0"/>
      <w:spacing w:after="0" w:line="240" w:lineRule="auto"/>
      <w:ind w:left="2016" w:hanging="1296"/>
      <w:textAlignment w:val="baseline"/>
      <w:outlineLvl w:val="6"/>
    </w:pPr>
    <w:rPr>
      <w:rFonts w:ascii="Times New Roman" w:eastAsia="Times New Roman" w:hAnsi="Times New Roman" w:cs="Times New Roman"/>
      <w:sz w:val="48"/>
      <w:szCs w:val="20"/>
      <w:lang w:eastAsia="en-US"/>
    </w:rPr>
  </w:style>
  <w:style w:type="paragraph" w:styleId="Heading8">
    <w:name w:val="heading 8"/>
    <w:basedOn w:val="Normal"/>
    <w:next w:val="Normal"/>
    <w:link w:val="Heading8Char"/>
    <w:rsid w:val="00B2208F"/>
    <w:pPr>
      <w:keepNext/>
      <w:suppressAutoHyphens/>
      <w:autoSpaceDN w:val="0"/>
      <w:spacing w:after="0" w:line="240" w:lineRule="auto"/>
      <w:ind w:left="2160" w:hanging="1440"/>
      <w:textAlignment w:val="baseline"/>
      <w:outlineLvl w:val="7"/>
    </w:pPr>
    <w:rPr>
      <w:rFonts w:ascii="Times New Roman" w:eastAsia="Times New Roman" w:hAnsi="Times New Roman" w:cs="Times New Roman"/>
      <w:b/>
      <w:sz w:val="18"/>
      <w:szCs w:val="20"/>
      <w:lang w:eastAsia="en-US"/>
    </w:rPr>
  </w:style>
  <w:style w:type="paragraph" w:styleId="Heading9">
    <w:name w:val="heading 9"/>
    <w:basedOn w:val="Normal"/>
    <w:next w:val="Normal"/>
    <w:link w:val="Heading9Char"/>
    <w:rsid w:val="00B2208F"/>
    <w:pPr>
      <w:keepNext/>
      <w:suppressAutoHyphens/>
      <w:autoSpaceDN w:val="0"/>
      <w:spacing w:after="0" w:line="240" w:lineRule="auto"/>
      <w:ind w:left="2304" w:hanging="1584"/>
      <w:textAlignment w:val="baseline"/>
      <w:outlineLvl w:val="8"/>
    </w:pPr>
    <w:rPr>
      <w:rFonts w:ascii="Times New Roman" w:eastAsia="Times New Roman" w:hAnsi="Times New Roman" w:cs="Times New Roman"/>
      <w:sz w:val="4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customStyle="1" w:styleId="pildymui">
    <w:name w:val="pildymui"/>
    <w:basedOn w:val="DefaultParagraphFont"/>
  </w:style>
  <w:style w:type="character" w:styleId="Hyperlink">
    <w:name w:val="Hyperlink"/>
    <w:basedOn w:val="DefaultParagraphFont"/>
    <w:uiPriority w:val="99"/>
    <w:unhideWhenUsed/>
    <w:rPr>
      <w:color w:val="0000FF"/>
      <w:u w:val="single"/>
    </w:rPr>
  </w:style>
  <w:style w:type="paragraph" w:styleId="ListParagraph">
    <w:name w:val="List Paragraph"/>
    <w:aliases w:val="List Paragraph Red,Bullet EY,Buletai,List Paragraph21,List Paragraph2,lp1,Bullet 1,Use Case List Paragraph,Numbering,ERP-List Paragraph,List Paragraph11,List Paragraph111,List Paragraph 1,List Paragraph1,Paragraph,List not in Table"/>
    <w:basedOn w:val="Normal"/>
    <w:link w:val="ListParagraphChar"/>
    <w:uiPriority w:val="34"/>
    <w:qFormat/>
    <w:rsid w:val="00847274"/>
    <w:pPr>
      <w:spacing w:after="0" w:line="240" w:lineRule="auto"/>
      <w:ind w:left="720"/>
      <w:contextualSpacing/>
    </w:pPr>
    <w:rPr>
      <w:rFonts w:ascii="Times New Roman" w:eastAsia="Times New Roman" w:hAnsi="Times New Roman" w:cs="Times New Roman"/>
      <w:sz w:val="24"/>
      <w:szCs w:val="24"/>
    </w:rPr>
  </w:style>
  <w:style w:type="paragraph" w:customStyle="1" w:styleId="Body2">
    <w:name w:val="Body 2"/>
    <w:rsid w:val="00847274"/>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link w:val="ListParagraph"/>
    <w:uiPriority w:val="34"/>
    <w:qFormat/>
    <w:locked/>
    <w:rsid w:val="00847274"/>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847274"/>
    <w:rPr>
      <w:sz w:val="16"/>
      <w:szCs w:val="16"/>
    </w:rPr>
  </w:style>
  <w:style w:type="paragraph" w:styleId="CommentText">
    <w:name w:val="annotation text"/>
    <w:basedOn w:val="Normal"/>
    <w:link w:val="CommentTextChar"/>
    <w:uiPriority w:val="99"/>
    <w:semiHidden/>
    <w:unhideWhenUsed/>
    <w:rsid w:val="0084727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84727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472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274"/>
    <w:rPr>
      <w:rFonts w:ascii="Segoe UI" w:hAnsi="Segoe UI" w:cs="Segoe UI"/>
      <w:sz w:val="18"/>
      <w:szCs w:val="18"/>
    </w:rPr>
  </w:style>
  <w:style w:type="character" w:styleId="FollowedHyperlink">
    <w:name w:val="FollowedHyperlink"/>
    <w:basedOn w:val="DefaultParagraphFont"/>
    <w:uiPriority w:val="99"/>
    <w:semiHidden/>
    <w:unhideWhenUsed/>
    <w:rsid w:val="007F0409"/>
    <w:rPr>
      <w:color w:val="954F72" w:themeColor="followedHyperlink"/>
      <w:u w:val="single"/>
    </w:rPr>
  </w:style>
  <w:style w:type="paragraph" w:styleId="Header">
    <w:name w:val="header"/>
    <w:aliases w:val="Viršutinis kolontitulas Diagrama1,Viršutinis kolontitulas Diagrama Diagrama1, Char Diagrama Diagrama1,Viršutinis kolontitulas Diagrama Diagrama Diagrama, Char Diagrama Diagrama Diagrama, Char Diagrama1, Char Diagrama, Char,Char Diagrama"/>
    <w:basedOn w:val="Normal"/>
    <w:link w:val="HeaderChar"/>
    <w:rsid w:val="00D36A19"/>
    <w:pPr>
      <w:widowControl w:val="0"/>
      <w:tabs>
        <w:tab w:val="center" w:pos="4153"/>
        <w:tab w:val="right" w:pos="8306"/>
      </w:tabs>
      <w:spacing w:after="20" w:line="240" w:lineRule="auto"/>
      <w:jc w:val="both"/>
    </w:pPr>
    <w:rPr>
      <w:rFonts w:ascii="Times New Roman" w:eastAsia="Times New Roman" w:hAnsi="Times New Roman" w:cs="Times New Roman"/>
      <w:sz w:val="24"/>
      <w:szCs w:val="20"/>
    </w:rPr>
  </w:style>
  <w:style w:type="character" w:customStyle="1" w:styleId="HeaderChar">
    <w:name w:val="Header Char"/>
    <w:aliases w:val="Viršutinis kolontitulas Diagrama1 Char,Viršutinis kolontitulas Diagrama Diagrama1 Char, Char Diagrama Diagrama1 Char,Viršutinis kolontitulas Diagrama Diagrama Diagrama Char, Char Diagrama Diagrama Diagrama Char, Char Diagrama1 Char"/>
    <w:basedOn w:val="DefaultParagraphFont"/>
    <w:link w:val="Header"/>
    <w:rsid w:val="00D36A19"/>
    <w:rPr>
      <w:rFonts w:ascii="Times New Roman" w:eastAsia="Times New Roman" w:hAnsi="Times New Roman" w:cs="Times New Roman"/>
      <w:sz w:val="24"/>
      <w:szCs w:val="20"/>
    </w:rPr>
  </w:style>
  <w:style w:type="paragraph" w:styleId="BodyTextIndent3">
    <w:name w:val="Body Text Indent 3"/>
    <w:basedOn w:val="Normal"/>
    <w:link w:val="BodyTextIndent3Char"/>
    <w:unhideWhenUsed/>
    <w:rsid w:val="00DB2470"/>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DB2470"/>
    <w:rPr>
      <w:rFonts w:ascii="Times New Roman" w:eastAsia="Times New Roman" w:hAnsi="Times New Roman" w:cs="Times New Roman"/>
      <w:sz w:val="16"/>
      <w:szCs w:val="16"/>
    </w:rPr>
  </w:style>
  <w:style w:type="paragraph" w:styleId="BodyTextIndent2">
    <w:name w:val="Body Text Indent 2"/>
    <w:basedOn w:val="Normal"/>
    <w:link w:val="BodyTextIndent2Char"/>
    <w:uiPriority w:val="99"/>
    <w:semiHidden/>
    <w:unhideWhenUsed/>
    <w:rsid w:val="00DB2470"/>
    <w:pPr>
      <w:spacing w:after="120" w:line="480" w:lineRule="auto"/>
      <w:ind w:left="360"/>
    </w:pPr>
  </w:style>
  <w:style w:type="character" w:customStyle="1" w:styleId="BodyTextIndent2Char">
    <w:name w:val="Body Text Indent 2 Char"/>
    <w:basedOn w:val="DefaultParagraphFont"/>
    <w:link w:val="BodyTextIndent2"/>
    <w:uiPriority w:val="99"/>
    <w:semiHidden/>
    <w:rsid w:val="00DB2470"/>
  </w:style>
  <w:style w:type="character" w:customStyle="1" w:styleId="BodyTextChar">
    <w:name w:val="Body Text Char"/>
    <w:aliases w:val="Char4 Char"/>
    <w:basedOn w:val="DefaultParagraphFont"/>
    <w:link w:val="BodyText"/>
    <w:semiHidden/>
    <w:locked/>
    <w:rsid w:val="00DB2470"/>
    <w:rPr>
      <w:rFonts w:ascii="Times New Roman" w:eastAsia="Times New Roman" w:hAnsi="Times New Roman" w:cs="Times New Roman"/>
      <w:sz w:val="24"/>
      <w:szCs w:val="20"/>
    </w:rPr>
  </w:style>
  <w:style w:type="paragraph" w:styleId="BodyText">
    <w:name w:val="Body Text"/>
    <w:aliases w:val="Char4"/>
    <w:basedOn w:val="Normal"/>
    <w:link w:val="BodyTextChar"/>
    <w:semiHidden/>
    <w:unhideWhenUsed/>
    <w:rsid w:val="00DB2470"/>
    <w:pPr>
      <w:spacing w:after="120" w:line="240" w:lineRule="auto"/>
    </w:pPr>
    <w:rPr>
      <w:rFonts w:ascii="Times New Roman" w:eastAsia="Times New Roman" w:hAnsi="Times New Roman" w:cs="Times New Roman"/>
      <w:sz w:val="24"/>
      <w:szCs w:val="20"/>
    </w:rPr>
  </w:style>
  <w:style w:type="character" w:customStyle="1" w:styleId="BodyTextChar1">
    <w:name w:val="Body Text Char1"/>
    <w:basedOn w:val="DefaultParagraphFont"/>
    <w:uiPriority w:val="99"/>
    <w:semiHidden/>
    <w:rsid w:val="00DB2470"/>
  </w:style>
  <w:style w:type="paragraph" w:styleId="Subtitle">
    <w:name w:val="Subtitle"/>
    <w:basedOn w:val="Normal"/>
    <w:next w:val="BodyText"/>
    <w:link w:val="SubtitleChar"/>
    <w:qFormat/>
    <w:rsid w:val="00DB2470"/>
    <w:pPr>
      <w:keepNext/>
      <w:suppressAutoHyphens/>
      <w:spacing w:before="240" w:after="120" w:line="240" w:lineRule="auto"/>
      <w:jc w:val="center"/>
    </w:pPr>
    <w:rPr>
      <w:rFonts w:ascii="Arial" w:eastAsia="Lucida Sans Unicode" w:hAnsi="Arial" w:cs="Tahoma"/>
      <w:i/>
      <w:iCs/>
      <w:sz w:val="28"/>
      <w:szCs w:val="28"/>
      <w:lang w:eastAsia="ar-SA"/>
    </w:rPr>
  </w:style>
  <w:style w:type="character" w:customStyle="1" w:styleId="SubtitleChar">
    <w:name w:val="Subtitle Char"/>
    <w:basedOn w:val="DefaultParagraphFont"/>
    <w:link w:val="Subtitle"/>
    <w:rsid w:val="00DB2470"/>
    <w:rPr>
      <w:rFonts w:ascii="Arial" w:eastAsia="Lucida Sans Unicode" w:hAnsi="Arial" w:cs="Tahoma"/>
      <w:i/>
      <w:iCs/>
      <w:sz w:val="28"/>
      <w:szCs w:val="28"/>
      <w:lang w:eastAsia="ar-SA"/>
    </w:rPr>
  </w:style>
  <w:style w:type="paragraph" w:styleId="BlockText">
    <w:name w:val="Block Text"/>
    <w:basedOn w:val="Normal"/>
    <w:uiPriority w:val="99"/>
    <w:unhideWhenUsed/>
    <w:rsid w:val="00DB2470"/>
    <w:pPr>
      <w:tabs>
        <w:tab w:val="left" w:pos="2977"/>
      </w:tabs>
      <w:spacing w:after="0" w:line="240" w:lineRule="auto"/>
      <w:ind w:left="-567" w:right="-766"/>
    </w:pPr>
    <w:rPr>
      <w:rFonts w:ascii="Times New Roman" w:eastAsia="Times New Roman" w:hAnsi="Times New Roman" w:cs="Times New Roman"/>
      <w:b/>
      <w:sz w:val="24"/>
      <w:szCs w:val="20"/>
      <w:lang w:eastAsia="en-US"/>
    </w:rPr>
  </w:style>
  <w:style w:type="paragraph" w:customStyle="1" w:styleId="Lygis">
    <w:name w:val="Lygis"/>
    <w:basedOn w:val="Normal"/>
    <w:autoRedefine/>
    <w:rsid w:val="00DB2470"/>
    <w:pPr>
      <w:spacing w:after="0" w:line="240" w:lineRule="auto"/>
      <w:ind w:left="1287"/>
      <w:jc w:val="center"/>
    </w:pPr>
    <w:rPr>
      <w:rFonts w:ascii="Times New Roman" w:eastAsia="Times New Roman" w:hAnsi="Times New Roman" w:cs="Times New Roman"/>
      <w:b/>
      <w:bCs/>
      <w:caps/>
      <w:sz w:val="24"/>
      <w:szCs w:val="24"/>
    </w:rPr>
  </w:style>
  <w:style w:type="character" w:styleId="Strong">
    <w:name w:val="Strong"/>
    <w:basedOn w:val="DefaultParagraphFont"/>
    <w:uiPriority w:val="22"/>
    <w:qFormat/>
    <w:rsid w:val="00DB2470"/>
    <w:rPr>
      <w:b/>
      <w:bCs/>
    </w:rPr>
  </w:style>
  <w:style w:type="paragraph" w:styleId="BodyTextIndent">
    <w:name w:val="Body Text Indent"/>
    <w:basedOn w:val="Normal"/>
    <w:link w:val="BodyTextIndentChar"/>
    <w:uiPriority w:val="99"/>
    <w:semiHidden/>
    <w:unhideWhenUsed/>
    <w:rsid w:val="001E572E"/>
    <w:pPr>
      <w:spacing w:after="120"/>
      <w:ind w:left="360"/>
    </w:pPr>
  </w:style>
  <w:style w:type="character" w:customStyle="1" w:styleId="BodyTextIndentChar">
    <w:name w:val="Body Text Indent Char"/>
    <w:basedOn w:val="DefaultParagraphFont"/>
    <w:link w:val="BodyTextIndent"/>
    <w:uiPriority w:val="99"/>
    <w:semiHidden/>
    <w:rsid w:val="001E572E"/>
  </w:style>
  <w:style w:type="paragraph" w:styleId="Footer">
    <w:name w:val="footer"/>
    <w:basedOn w:val="Normal"/>
    <w:link w:val="FooterChar"/>
    <w:rsid w:val="001E572E"/>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rsid w:val="001E572E"/>
    <w:rPr>
      <w:rFonts w:ascii="Times New Roman" w:eastAsia="Times New Roman" w:hAnsi="Times New Roman" w:cs="Times New Roman"/>
      <w:sz w:val="24"/>
      <w:szCs w:val="20"/>
    </w:rPr>
  </w:style>
  <w:style w:type="table" w:styleId="TableGrid">
    <w:name w:val="Table Grid"/>
    <w:basedOn w:val="TableNormal"/>
    <w:uiPriority w:val="39"/>
    <w:rsid w:val="001E572E"/>
    <w:pPr>
      <w:widowControl w:val="0"/>
      <w:spacing w:after="0" w:line="240" w:lineRule="auto"/>
      <w:ind w:left="164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B57A6D"/>
    <w:pPr>
      <w:spacing w:before="100" w:beforeAutospacing="1" w:after="0" w:line="240" w:lineRule="auto"/>
      <w:jc w:val="both"/>
    </w:pPr>
    <w:rPr>
      <w:rFonts w:ascii="Arial Unicode MS" w:eastAsia="Arial Unicode MS" w:hAnsi="Times New Roman" w:cs="Arial Unicode MS"/>
      <w:sz w:val="24"/>
      <w:szCs w:val="24"/>
      <w:lang w:val="en-GB" w:eastAsia="en-US"/>
    </w:rPr>
  </w:style>
  <w:style w:type="character" w:customStyle="1" w:styleId="Heading2Char">
    <w:name w:val="Heading 2 Char"/>
    <w:basedOn w:val="DefaultParagraphFont"/>
    <w:link w:val="Heading2"/>
    <w:semiHidden/>
    <w:rsid w:val="00EE20D8"/>
    <w:rPr>
      <w:rFonts w:ascii="Arial" w:eastAsia="Times New Roman" w:hAnsi="Arial" w:cs="Arial"/>
      <w:b/>
      <w:bCs/>
      <w:i/>
      <w:iCs/>
      <w:sz w:val="28"/>
      <w:szCs w:val="28"/>
      <w:lang w:val="ru-RU"/>
    </w:rPr>
  </w:style>
  <w:style w:type="paragraph" w:styleId="PlainText">
    <w:name w:val="Plain Text"/>
    <w:basedOn w:val="Normal"/>
    <w:link w:val="PlainTextChar"/>
    <w:rsid w:val="00DA2636"/>
    <w:pPr>
      <w:spacing w:after="0" w:line="240" w:lineRule="auto"/>
    </w:pPr>
    <w:rPr>
      <w:rFonts w:ascii="Courier New" w:eastAsia="Times New Roman" w:hAnsi="Courier New" w:cs="Courier New"/>
      <w:sz w:val="20"/>
      <w:szCs w:val="20"/>
      <w:lang w:val="en-US" w:eastAsia="en-US"/>
    </w:rPr>
  </w:style>
  <w:style w:type="character" w:customStyle="1" w:styleId="PlainTextChar">
    <w:name w:val="Plain Text Char"/>
    <w:basedOn w:val="DefaultParagraphFont"/>
    <w:link w:val="PlainText"/>
    <w:rsid w:val="00DA2636"/>
    <w:rPr>
      <w:rFonts w:ascii="Courier New" w:eastAsia="Times New Roman" w:hAnsi="Courier New" w:cs="Courier New"/>
      <w:sz w:val="20"/>
      <w:szCs w:val="20"/>
      <w:lang w:val="en-US" w:eastAsia="en-US"/>
    </w:rPr>
  </w:style>
  <w:style w:type="paragraph" w:customStyle="1" w:styleId="Pagrindinistekstas1">
    <w:name w:val="Pagrindinis tekstas1"/>
    <w:rsid w:val="00B16ADE"/>
    <w:pPr>
      <w:spacing w:after="0" w:line="240" w:lineRule="auto"/>
      <w:ind w:firstLine="312"/>
      <w:jc w:val="both"/>
    </w:pPr>
    <w:rPr>
      <w:rFonts w:ascii="TimesLT" w:eastAsia="Times New Roman" w:hAnsi="TimesLT" w:cs="Times New Roman"/>
      <w:snapToGrid w:val="0"/>
      <w:sz w:val="20"/>
      <w:szCs w:val="20"/>
      <w:lang w:val="en-US" w:eastAsia="en-US"/>
    </w:rPr>
  </w:style>
  <w:style w:type="paragraph" w:customStyle="1" w:styleId="linija">
    <w:name w:val="linija"/>
    <w:basedOn w:val="Normal"/>
    <w:rsid w:val="00B16ADE"/>
    <w:pPr>
      <w:spacing w:before="100" w:beforeAutospacing="1" w:after="100" w:afterAutospacing="1" w:line="240" w:lineRule="auto"/>
    </w:pPr>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C16DAD"/>
    <w:pPr>
      <w:spacing w:after="120"/>
    </w:pPr>
    <w:rPr>
      <w:sz w:val="16"/>
      <w:szCs w:val="16"/>
    </w:rPr>
  </w:style>
  <w:style w:type="character" w:customStyle="1" w:styleId="BodyText3Char">
    <w:name w:val="Body Text 3 Char"/>
    <w:basedOn w:val="DefaultParagraphFont"/>
    <w:link w:val="BodyText3"/>
    <w:uiPriority w:val="99"/>
    <w:semiHidden/>
    <w:rsid w:val="00C16DAD"/>
    <w:rPr>
      <w:sz w:val="16"/>
      <w:szCs w:val="16"/>
    </w:rPr>
  </w:style>
  <w:style w:type="paragraph" w:styleId="BodyText2">
    <w:name w:val="Body Text 2"/>
    <w:basedOn w:val="Normal"/>
    <w:link w:val="BodyText2Char"/>
    <w:rsid w:val="00692434"/>
    <w:pPr>
      <w:spacing w:after="120" w:line="480" w:lineRule="auto"/>
    </w:pPr>
    <w:rPr>
      <w:rFonts w:ascii="Times New Roman" w:eastAsia="Times New Roman" w:hAnsi="Times New Roman" w:cs="Times New Roman"/>
      <w:sz w:val="24"/>
      <w:szCs w:val="20"/>
      <w:lang w:eastAsia="en-US"/>
    </w:rPr>
  </w:style>
  <w:style w:type="character" w:customStyle="1" w:styleId="BodyText2Char">
    <w:name w:val="Body Text 2 Char"/>
    <w:basedOn w:val="DefaultParagraphFont"/>
    <w:link w:val="BodyText2"/>
    <w:rsid w:val="00692434"/>
    <w:rPr>
      <w:rFonts w:ascii="Times New Roman" w:eastAsia="Times New Roman" w:hAnsi="Times New Roman" w:cs="Times New Roman"/>
      <w:sz w:val="24"/>
      <w:szCs w:val="20"/>
      <w:lang w:eastAsia="en-US"/>
    </w:rPr>
  </w:style>
  <w:style w:type="character" w:customStyle="1" w:styleId="Heading1Char">
    <w:name w:val="Heading 1 Char"/>
    <w:basedOn w:val="DefaultParagraphFont"/>
    <w:link w:val="Heading1"/>
    <w:rsid w:val="00B2208F"/>
    <w:rPr>
      <w:rFonts w:ascii="Times New Roman" w:eastAsia="Times New Roman" w:hAnsi="Times New Roman" w:cs="Times New Roman"/>
      <w:sz w:val="28"/>
      <w:lang w:eastAsia="en-US"/>
    </w:rPr>
  </w:style>
  <w:style w:type="character" w:customStyle="1" w:styleId="Heading3Char">
    <w:name w:val="Heading 3 Char"/>
    <w:basedOn w:val="DefaultParagraphFont"/>
    <w:link w:val="Heading3"/>
    <w:rsid w:val="00B2208F"/>
    <w:rPr>
      <w:rFonts w:ascii="Times New Roman" w:eastAsia="Times New Roman" w:hAnsi="Times New Roman" w:cs="Times New Roman"/>
      <w:sz w:val="24"/>
      <w:szCs w:val="20"/>
      <w:lang w:eastAsia="en-US"/>
    </w:rPr>
  </w:style>
  <w:style w:type="character" w:customStyle="1" w:styleId="Heading4Char">
    <w:name w:val="Heading 4 Char"/>
    <w:aliases w:val="Heading 4 Char Char Char Char Char1,Heading 4 Char Char Char Char Char Char,Sub-Clause Sub-paragraph Char,H4 Char"/>
    <w:basedOn w:val="DefaultParagraphFont"/>
    <w:link w:val="Heading4"/>
    <w:rsid w:val="00B2208F"/>
    <w:rPr>
      <w:rFonts w:ascii="Times New Roman" w:eastAsia="Times New Roman" w:hAnsi="Times New Roman" w:cs="Times New Roman"/>
      <w:b/>
      <w:sz w:val="44"/>
      <w:szCs w:val="20"/>
      <w:lang w:eastAsia="en-US"/>
    </w:rPr>
  </w:style>
  <w:style w:type="character" w:customStyle="1" w:styleId="Heading5Char">
    <w:name w:val="Heading 5 Char"/>
    <w:basedOn w:val="DefaultParagraphFont"/>
    <w:link w:val="Heading5"/>
    <w:rsid w:val="00B2208F"/>
    <w:rPr>
      <w:rFonts w:ascii="Times New Roman" w:eastAsia="Times New Roman" w:hAnsi="Times New Roman" w:cs="Times New Roman"/>
      <w:b/>
      <w:sz w:val="40"/>
      <w:szCs w:val="20"/>
      <w:lang w:eastAsia="en-US"/>
    </w:rPr>
  </w:style>
  <w:style w:type="character" w:customStyle="1" w:styleId="Heading6Char">
    <w:name w:val="Heading 6 Char"/>
    <w:basedOn w:val="DefaultParagraphFont"/>
    <w:link w:val="Heading6"/>
    <w:rsid w:val="00B2208F"/>
    <w:rPr>
      <w:rFonts w:ascii="Times New Roman" w:eastAsia="Times New Roman" w:hAnsi="Times New Roman" w:cs="Times New Roman"/>
      <w:b/>
      <w:sz w:val="36"/>
      <w:szCs w:val="20"/>
      <w:lang w:eastAsia="en-US"/>
    </w:rPr>
  </w:style>
  <w:style w:type="character" w:customStyle="1" w:styleId="Heading7Char">
    <w:name w:val="Heading 7 Char"/>
    <w:basedOn w:val="DefaultParagraphFont"/>
    <w:link w:val="Heading7"/>
    <w:rsid w:val="00B2208F"/>
    <w:rPr>
      <w:rFonts w:ascii="Times New Roman" w:eastAsia="Times New Roman" w:hAnsi="Times New Roman" w:cs="Times New Roman"/>
      <w:sz w:val="48"/>
      <w:szCs w:val="20"/>
      <w:lang w:eastAsia="en-US"/>
    </w:rPr>
  </w:style>
  <w:style w:type="character" w:customStyle="1" w:styleId="Heading8Char">
    <w:name w:val="Heading 8 Char"/>
    <w:basedOn w:val="DefaultParagraphFont"/>
    <w:link w:val="Heading8"/>
    <w:rsid w:val="00B2208F"/>
    <w:rPr>
      <w:rFonts w:ascii="Times New Roman" w:eastAsia="Times New Roman" w:hAnsi="Times New Roman" w:cs="Times New Roman"/>
      <w:b/>
      <w:sz w:val="18"/>
      <w:szCs w:val="20"/>
      <w:lang w:eastAsia="en-US"/>
    </w:rPr>
  </w:style>
  <w:style w:type="character" w:customStyle="1" w:styleId="Heading9Char">
    <w:name w:val="Heading 9 Char"/>
    <w:basedOn w:val="DefaultParagraphFont"/>
    <w:link w:val="Heading9"/>
    <w:rsid w:val="00B2208F"/>
    <w:rPr>
      <w:rFonts w:ascii="Times New Roman" w:eastAsia="Times New Roman" w:hAnsi="Times New Roman" w:cs="Times New Roman"/>
      <w:sz w:val="40"/>
      <w:szCs w:val="20"/>
      <w:lang w:eastAsia="en-US"/>
    </w:rPr>
  </w:style>
  <w:style w:type="numbering" w:customStyle="1" w:styleId="WWOutlineListStyle13">
    <w:name w:val="WW_OutlineListStyle_13"/>
    <w:basedOn w:val="NoList"/>
    <w:rsid w:val="00B2208F"/>
    <w:pPr>
      <w:numPr>
        <w:numId w:val="31"/>
      </w:numPr>
    </w:pPr>
  </w:style>
  <w:style w:type="paragraph" w:styleId="CommentSubject">
    <w:name w:val="annotation subject"/>
    <w:basedOn w:val="CommentText"/>
    <w:next w:val="CommentText"/>
    <w:link w:val="CommentSubjectChar"/>
    <w:uiPriority w:val="99"/>
    <w:semiHidden/>
    <w:unhideWhenUsed/>
    <w:rsid w:val="00E967A3"/>
    <w:pPr>
      <w:spacing w:after="16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E967A3"/>
    <w:rPr>
      <w:rFonts w:ascii="Times New Roman" w:eastAsia="Times New Roman" w:hAnsi="Times New Roman" w:cs="Times New Roman"/>
      <w:b/>
      <w:bCs/>
      <w:sz w:val="20"/>
      <w:szCs w:val="20"/>
    </w:rPr>
  </w:style>
  <w:style w:type="paragraph" w:styleId="Revision">
    <w:name w:val="Revision"/>
    <w:hidden/>
    <w:uiPriority w:val="99"/>
    <w:semiHidden/>
    <w:rsid w:val="0050147C"/>
    <w:pPr>
      <w:spacing w:after="0" w:line="240" w:lineRule="auto"/>
    </w:pPr>
  </w:style>
  <w:style w:type="paragraph" w:styleId="Title">
    <w:name w:val="Title"/>
    <w:next w:val="Body2"/>
    <w:link w:val="TitleChar"/>
    <w:uiPriority w:val="10"/>
    <w:qFormat/>
    <w:rsid w:val="00FD2FB5"/>
    <w:pPr>
      <w:pBdr>
        <w:top w:val="nil"/>
        <w:left w:val="nil"/>
        <w:bottom w:val="nil"/>
        <w:right w:val="nil"/>
        <w:between w:val="nil"/>
        <w:bar w:val="nil"/>
      </w:pBdr>
      <w:spacing w:after="0" w:line="288" w:lineRule="auto"/>
    </w:pPr>
    <w:rPr>
      <w:rFonts w:ascii="Helvetica Neue UltraLight" w:eastAsia="Arial Unicode MS" w:hAnsi="Helvetica Neue UltraLight" w:cs="Arial Unicode MS"/>
      <w:color w:val="000000"/>
      <w:spacing w:val="16"/>
      <w:sz w:val="56"/>
      <w:szCs w:val="56"/>
      <w:bdr w:val="nil"/>
      <w:lang w:val="en-US" w:eastAsia="en-US"/>
    </w:rPr>
  </w:style>
  <w:style w:type="character" w:customStyle="1" w:styleId="TitleChar">
    <w:name w:val="Title Char"/>
    <w:basedOn w:val="DefaultParagraphFont"/>
    <w:link w:val="Title"/>
    <w:uiPriority w:val="10"/>
    <w:rsid w:val="00FD2FB5"/>
    <w:rPr>
      <w:rFonts w:ascii="Helvetica Neue UltraLight" w:eastAsia="Arial Unicode MS" w:hAnsi="Helvetica Neue UltraLight" w:cs="Arial Unicode MS"/>
      <w:color w:val="000000"/>
      <w:spacing w:val="16"/>
      <w:sz w:val="56"/>
      <w:szCs w:val="56"/>
      <w:bdr w:val="ni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99326">
      <w:bodyDiv w:val="1"/>
      <w:marLeft w:val="0"/>
      <w:marRight w:val="0"/>
      <w:marTop w:val="0"/>
      <w:marBottom w:val="0"/>
      <w:divBdr>
        <w:top w:val="none" w:sz="0" w:space="0" w:color="auto"/>
        <w:left w:val="none" w:sz="0" w:space="0" w:color="auto"/>
        <w:bottom w:val="none" w:sz="0" w:space="0" w:color="auto"/>
        <w:right w:val="none" w:sz="0" w:space="0" w:color="auto"/>
      </w:divBdr>
    </w:div>
    <w:div w:id="155151056">
      <w:bodyDiv w:val="1"/>
      <w:marLeft w:val="0"/>
      <w:marRight w:val="0"/>
      <w:marTop w:val="0"/>
      <w:marBottom w:val="0"/>
      <w:divBdr>
        <w:top w:val="none" w:sz="0" w:space="0" w:color="auto"/>
        <w:left w:val="none" w:sz="0" w:space="0" w:color="auto"/>
        <w:bottom w:val="none" w:sz="0" w:space="0" w:color="auto"/>
        <w:right w:val="none" w:sz="0" w:space="0" w:color="auto"/>
      </w:divBdr>
    </w:div>
    <w:div w:id="278069870">
      <w:bodyDiv w:val="1"/>
      <w:marLeft w:val="0"/>
      <w:marRight w:val="0"/>
      <w:marTop w:val="0"/>
      <w:marBottom w:val="0"/>
      <w:divBdr>
        <w:top w:val="none" w:sz="0" w:space="0" w:color="auto"/>
        <w:left w:val="none" w:sz="0" w:space="0" w:color="auto"/>
        <w:bottom w:val="none" w:sz="0" w:space="0" w:color="auto"/>
        <w:right w:val="none" w:sz="0" w:space="0" w:color="auto"/>
      </w:divBdr>
    </w:div>
    <w:div w:id="426272550">
      <w:bodyDiv w:val="1"/>
      <w:marLeft w:val="0"/>
      <w:marRight w:val="0"/>
      <w:marTop w:val="0"/>
      <w:marBottom w:val="0"/>
      <w:divBdr>
        <w:top w:val="none" w:sz="0" w:space="0" w:color="auto"/>
        <w:left w:val="none" w:sz="0" w:space="0" w:color="auto"/>
        <w:bottom w:val="none" w:sz="0" w:space="0" w:color="auto"/>
        <w:right w:val="none" w:sz="0" w:space="0" w:color="auto"/>
      </w:divBdr>
    </w:div>
    <w:div w:id="472521437">
      <w:bodyDiv w:val="1"/>
      <w:marLeft w:val="0"/>
      <w:marRight w:val="0"/>
      <w:marTop w:val="0"/>
      <w:marBottom w:val="0"/>
      <w:divBdr>
        <w:top w:val="none" w:sz="0" w:space="0" w:color="auto"/>
        <w:left w:val="none" w:sz="0" w:space="0" w:color="auto"/>
        <w:bottom w:val="none" w:sz="0" w:space="0" w:color="auto"/>
        <w:right w:val="none" w:sz="0" w:space="0" w:color="auto"/>
      </w:divBdr>
    </w:div>
    <w:div w:id="660155054">
      <w:bodyDiv w:val="1"/>
      <w:marLeft w:val="0"/>
      <w:marRight w:val="0"/>
      <w:marTop w:val="0"/>
      <w:marBottom w:val="0"/>
      <w:divBdr>
        <w:top w:val="none" w:sz="0" w:space="0" w:color="auto"/>
        <w:left w:val="none" w:sz="0" w:space="0" w:color="auto"/>
        <w:bottom w:val="none" w:sz="0" w:space="0" w:color="auto"/>
        <w:right w:val="none" w:sz="0" w:space="0" w:color="auto"/>
      </w:divBdr>
    </w:div>
    <w:div w:id="794568671">
      <w:bodyDiv w:val="1"/>
      <w:marLeft w:val="0"/>
      <w:marRight w:val="0"/>
      <w:marTop w:val="0"/>
      <w:marBottom w:val="0"/>
      <w:divBdr>
        <w:top w:val="none" w:sz="0" w:space="0" w:color="auto"/>
        <w:left w:val="none" w:sz="0" w:space="0" w:color="auto"/>
        <w:bottom w:val="none" w:sz="0" w:space="0" w:color="auto"/>
        <w:right w:val="none" w:sz="0" w:space="0" w:color="auto"/>
      </w:divBdr>
    </w:div>
    <w:div w:id="1018970120">
      <w:bodyDiv w:val="1"/>
      <w:marLeft w:val="0"/>
      <w:marRight w:val="0"/>
      <w:marTop w:val="0"/>
      <w:marBottom w:val="0"/>
      <w:divBdr>
        <w:top w:val="none" w:sz="0" w:space="0" w:color="auto"/>
        <w:left w:val="none" w:sz="0" w:space="0" w:color="auto"/>
        <w:bottom w:val="none" w:sz="0" w:space="0" w:color="auto"/>
        <w:right w:val="none" w:sz="0" w:space="0" w:color="auto"/>
      </w:divBdr>
    </w:div>
    <w:div w:id="1022172428">
      <w:bodyDiv w:val="1"/>
      <w:marLeft w:val="0"/>
      <w:marRight w:val="0"/>
      <w:marTop w:val="0"/>
      <w:marBottom w:val="0"/>
      <w:divBdr>
        <w:top w:val="none" w:sz="0" w:space="0" w:color="auto"/>
        <w:left w:val="none" w:sz="0" w:space="0" w:color="auto"/>
        <w:bottom w:val="none" w:sz="0" w:space="0" w:color="auto"/>
        <w:right w:val="none" w:sz="0" w:space="0" w:color="auto"/>
      </w:divBdr>
    </w:div>
    <w:div w:id="1040201306">
      <w:bodyDiv w:val="1"/>
      <w:marLeft w:val="0"/>
      <w:marRight w:val="0"/>
      <w:marTop w:val="0"/>
      <w:marBottom w:val="0"/>
      <w:divBdr>
        <w:top w:val="none" w:sz="0" w:space="0" w:color="auto"/>
        <w:left w:val="none" w:sz="0" w:space="0" w:color="auto"/>
        <w:bottom w:val="none" w:sz="0" w:space="0" w:color="auto"/>
        <w:right w:val="none" w:sz="0" w:space="0" w:color="auto"/>
      </w:divBdr>
    </w:div>
    <w:div w:id="1047340758">
      <w:bodyDiv w:val="1"/>
      <w:marLeft w:val="0"/>
      <w:marRight w:val="0"/>
      <w:marTop w:val="0"/>
      <w:marBottom w:val="0"/>
      <w:divBdr>
        <w:top w:val="none" w:sz="0" w:space="0" w:color="auto"/>
        <w:left w:val="none" w:sz="0" w:space="0" w:color="auto"/>
        <w:bottom w:val="none" w:sz="0" w:space="0" w:color="auto"/>
        <w:right w:val="none" w:sz="0" w:space="0" w:color="auto"/>
      </w:divBdr>
    </w:div>
    <w:div w:id="1250383558">
      <w:bodyDiv w:val="1"/>
      <w:marLeft w:val="0"/>
      <w:marRight w:val="0"/>
      <w:marTop w:val="0"/>
      <w:marBottom w:val="0"/>
      <w:divBdr>
        <w:top w:val="none" w:sz="0" w:space="0" w:color="auto"/>
        <w:left w:val="none" w:sz="0" w:space="0" w:color="auto"/>
        <w:bottom w:val="none" w:sz="0" w:space="0" w:color="auto"/>
        <w:right w:val="none" w:sz="0" w:space="0" w:color="auto"/>
      </w:divBdr>
    </w:div>
    <w:div w:id="1469399468">
      <w:bodyDiv w:val="1"/>
      <w:marLeft w:val="0"/>
      <w:marRight w:val="0"/>
      <w:marTop w:val="0"/>
      <w:marBottom w:val="0"/>
      <w:divBdr>
        <w:top w:val="none" w:sz="0" w:space="0" w:color="auto"/>
        <w:left w:val="none" w:sz="0" w:space="0" w:color="auto"/>
        <w:bottom w:val="none" w:sz="0" w:space="0" w:color="auto"/>
        <w:right w:val="none" w:sz="0" w:space="0" w:color="auto"/>
      </w:divBdr>
    </w:div>
    <w:div w:id="1521043365">
      <w:bodyDiv w:val="1"/>
      <w:marLeft w:val="0"/>
      <w:marRight w:val="0"/>
      <w:marTop w:val="0"/>
      <w:marBottom w:val="0"/>
      <w:divBdr>
        <w:top w:val="none" w:sz="0" w:space="0" w:color="auto"/>
        <w:left w:val="none" w:sz="0" w:space="0" w:color="auto"/>
        <w:bottom w:val="none" w:sz="0" w:space="0" w:color="auto"/>
        <w:right w:val="none" w:sz="0" w:space="0" w:color="auto"/>
      </w:divBdr>
    </w:div>
    <w:div w:id="1633362172">
      <w:bodyDiv w:val="1"/>
      <w:marLeft w:val="0"/>
      <w:marRight w:val="0"/>
      <w:marTop w:val="0"/>
      <w:marBottom w:val="0"/>
      <w:divBdr>
        <w:top w:val="none" w:sz="0" w:space="0" w:color="auto"/>
        <w:left w:val="none" w:sz="0" w:space="0" w:color="auto"/>
        <w:bottom w:val="none" w:sz="0" w:space="0" w:color="auto"/>
        <w:right w:val="none" w:sz="0" w:space="0" w:color="auto"/>
      </w:divBdr>
    </w:div>
    <w:div w:id="1704984983">
      <w:bodyDiv w:val="1"/>
      <w:marLeft w:val="0"/>
      <w:marRight w:val="0"/>
      <w:marTop w:val="0"/>
      <w:marBottom w:val="0"/>
      <w:divBdr>
        <w:top w:val="none" w:sz="0" w:space="0" w:color="auto"/>
        <w:left w:val="none" w:sz="0" w:space="0" w:color="auto"/>
        <w:bottom w:val="none" w:sz="0" w:space="0" w:color="auto"/>
        <w:right w:val="none" w:sz="0" w:space="0" w:color="auto"/>
      </w:divBdr>
    </w:div>
    <w:div w:id="19266454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rt.lt" TargetMode="External"/><Relationship Id="rId5" Type="http://schemas.openxmlformats.org/officeDocument/2006/relationships/numbering" Target="numbering.xml"/><Relationship Id="rId10" Type="http://schemas.openxmlformats.org/officeDocument/2006/relationships/hyperlink" Target="https://apie.lrt.lt/valdymas/svarbus-dokumentai/kiti-dokumentai" TargetMode="External"/><Relationship Id="rId4" Type="http://schemas.openxmlformats.org/officeDocument/2006/relationships/customXml" Target="../customXml/item4.xml"/><Relationship Id="rId9" Type="http://schemas.openxmlformats.org/officeDocument/2006/relationships/hyperlink" Target="https://pirkimai.eviesiejipirkimai.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B8141F79D8F1744B2AF54CF34D957DC" ma:contentTypeVersion="12" ma:contentTypeDescription="Kurkite naują dokumentą." ma:contentTypeScope="" ma:versionID="eb2174a5c9f5313a7f96b7780242e34b">
  <xsd:schema xmlns:xsd="http://www.w3.org/2001/XMLSchema" xmlns:xs="http://www.w3.org/2001/XMLSchema" xmlns:p="http://schemas.microsoft.com/office/2006/metadata/properties" xmlns:ns2="49f1d566-4be7-48ed-a978-afedd8b16fa9" xmlns:ns3="3a427a38-f8a2-4e0d-8824-0c56fe23c521" targetNamespace="http://schemas.microsoft.com/office/2006/metadata/properties" ma:root="true" ma:fieldsID="faf3474c51b7d270a409e2c51cf54e25" ns2:_="" ns3:_="">
    <xsd:import namespace="49f1d566-4be7-48ed-a978-afedd8b16fa9"/>
    <xsd:import namespace="3a427a38-f8a2-4e0d-8824-0c56fe23c52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1d566-4be7-48ed-a978-afedd8b16fa9"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427a38-f8a2-4e0d-8824-0c56fe23c52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4A844-D930-4340-8B5C-08DC0A70A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f1d566-4be7-48ed-a978-afedd8b16fa9"/>
    <ds:schemaRef ds:uri="3a427a38-f8a2-4e0d-8824-0c56fe23c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ABD972-E058-47A1-A019-A02C0C8E5159}">
  <ds:schemaRefs>
    <ds:schemaRef ds:uri="http://schemas.microsoft.com/sharepoint/v3/contenttype/forms"/>
  </ds:schemaRefs>
</ds:datastoreItem>
</file>

<file path=customXml/itemProps3.xml><?xml version="1.0" encoding="utf-8"?>
<ds:datastoreItem xmlns:ds="http://schemas.openxmlformats.org/officeDocument/2006/customXml" ds:itemID="{BDC84730-3F5D-4CF5-A1D8-2CD0B604C8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A6A7860-47F9-4FB0-AAC8-6B683BDC9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3657</Characters>
  <Application>Microsoft Office Word</Application>
  <DocSecurity>0</DocSecurity>
  <Lines>30</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Gintutė Urbonavičienė</dc:creator>
  <cp:lastModifiedBy>Akvilė Lodaitė</cp:lastModifiedBy>
  <cp:revision>2</cp:revision>
  <cp:lastPrinted>2018-10-04T13:28:00Z</cp:lastPrinted>
  <dcterms:created xsi:type="dcterms:W3CDTF">2021-10-20T07:43:00Z</dcterms:created>
  <dcterms:modified xsi:type="dcterms:W3CDTF">2021-10-20T07:43:00Z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0x0101002B8141F79D8F1744B2AF54CF34D957DC</vt:lpwstr>
  </property>
</Properties>
</file>